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68D3224F" w14:textId="77777777" w:rsidR="00622C98" w:rsidRPr="00AA08E7" w:rsidRDefault="00553510">
      <w:pPr>
        <w:rPr>
          <w:rFonts w:ascii="Arial" w:hAnsi="Arial" w:cs="Arial"/>
          <w:sz w:val="24"/>
          <w:szCs w:val="24"/>
        </w:rPr>
      </w:pPr>
      <w:r w:rsidRPr="00AA08E7">
        <w:rPr>
          <w:rFonts w:ascii="Arial" w:hAnsi="Arial" w:cs="Arial"/>
          <w:sz w:val="24"/>
          <w:szCs w:val="24"/>
        </w:rPr>
        <w:t xml:space="preserve"> </w:t>
      </w:r>
    </w:p>
    <w:p w14:paraId="06D82597" w14:textId="77777777" w:rsidR="00622C98" w:rsidRPr="00AA08E7" w:rsidRDefault="00622C98">
      <w:pPr>
        <w:spacing w:line="120" w:lineRule="atLeast"/>
        <w:jc w:val="center"/>
        <w:rPr>
          <w:rFonts w:asciiTheme="minorHAnsi" w:hAnsiTheme="minorHAnsi" w:cstheme="minorHAnsi"/>
          <w:sz w:val="22"/>
          <w:szCs w:val="22"/>
        </w:rPr>
      </w:pPr>
      <w:r w:rsidRPr="00AA08E7">
        <w:rPr>
          <w:rFonts w:asciiTheme="minorHAnsi" w:hAnsiTheme="minorHAnsi" w:cstheme="minorHAnsi"/>
          <w:b/>
          <w:sz w:val="24"/>
          <w:szCs w:val="24"/>
        </w:rPr>
        <w:t xml:space="preserve">ISTOTNE  DLA  STRON  POSTANOWIENIA  UMOWY </w:t>
      </w:r>
      <w:r w:rsidR="00DF3717" w:rsidRPr="00AA08E7">
        <w:rPr>
          <w:rFonts w:asciiTheme="minorHAnsi" w:hAnsiTheme="minorHAnsi" w:cstheme="minorHAnsi"/>
          <w:b/>
          <w:sz w:val="24"/>
          <w:szCs w:val="24"/>
        </w:rPr>
        <w:t xml:space="preserve">   </w:t>
      </w:r>
    </w:p>
    <w:p w14:paraId="2D26D31F" w14:textId="77777777" w:rsidR="00622C98" w:rsidRPr="00AA08E7" w:rsidRDefault="00622C98">
      <w:pPr>
        <w:tabs>
          <w:tab w:val="center" w:pos="1701"/>
          <w:tab w:val="center" w:pos="6521"/>
        </w:tabs>
        <w:jc w:val="both"/>
        <w:rPr>
          <w:rFonts w:asciiTheme="minorHAnsi" w:hAnsiTheme="minorHAnsi" w:cstheme="minorHAnsi"/>
          <w:sz w:val="22"/>
          <w:szCs w:val="22"/>
        </w:rPr>
      </w:pPr>
    </w:p>
    <w:p w14:paraId="457E07C1" w14:textId="77777777" w:rsidR="00622C98" w:rsidRPr="00AA08E7" w:rsidRDefault="00622C98">
      <w:pPr>
        <w:spacing w:after="120" w:line="276" w:lineRule="auto"/>
        <w:rPr>
          <w:rStyle w:val="Pogrubienie"/>
          <w:rFonts w:asciiTheme="minorHAnsi" w:hAnsiTheme="minorHAnsi" w:cstheme="minorHAnsi"/>
          <w:sz w:val="22"/>
          <w:szCs w:val="22"/>
        </w:rPr>
      </w:pPr>
      <w:r w:rsidRPr="00AA08E7">
        <w:rPr>
          <w:rFonts w:asciiTheme="minorHAnsi" w:hAnsiTheme="minorHAnsi" w:cstheme="minorHAnsi"/>
          <w:sz w:val="22"/>
          <w:szCs w:val="22"/>
        </w:rPr>
        <w:t>zawarta w dniu .................................... pomiędzy:</w:t>
      </w:r>
    </w:p>
    <w:p w14:paraId="0EFC597F" w14:textId="77777777" w:rsidR="00622C98" w:rsidRPr="00AA08E7" w:rsidRDefault="00622C98">
      <w:pPr>
        <w:spacing w:line="276" w:lineRule="auto"/>
        <w:rPr>
          <w:rFonts w:asciiTheme="minorHAnsi" w:hAnsiTheme="minorHAnsi" w:cstheme="minorHAnsi"/>
          <w:sz w:val="22"/>
          <w:szCs w:val="22"/>
        </w:rPr>
      </w:pPr>
      <w:r w:rsidRPr="00AA08E7">
        <w:rPr>
          <w:rStyle w:val="Pogrubienie"/>
          <w:rFonts w:asciiTheme="minorHAnsi" w:hAnsiTheme="minorHAnsi" w:cstheme="minorHAnsi"/>
          <w:sz w:val="22"/>
          <w:szCs w:val="22"/>
        </w:rPr>
        <w:t>Powiatem Miechowskim  ul. Racławicka 12,  32-200 Miechów </w:t>
      </w:r>
      <w:r w:rsidRPr="00AA08E7">
        <w:rPr>
          <w:rStyle w:val="Pogrubienie"/>
          <w:rFonts w:asciiTheme="minorHAnsi" w:hAnsiTheme="minorHAnsi" w:cstheme="minorHAnsi"/>
          <w:sz w:val="22"/>
          <w:szCs w:val="22"/>
          <w:u w:val="single"/>
        </w:rPr>
        <w:t>NIP 6591545868</w:t>
      </w:r>
      <w:r w:rsidRPr="00AA08E7">
        <w:rPr>
          <w:rStyle w:val="Pogrubienie"/>
          <w:rFonts w:asciiTheme="minorHAnsi" w:hAnsiTheme="minorHAnsi" w:cstheme="minorHAnsi"/>
          <w:b w:val="0"/>
          <w:sz w:val="22"/>
          <w:szCs w:val="22"/>
        </w:rPr>
        <w:t> </w:t>
      </w:r>
      <w:r w:rsidRPr="00AA08E7">
        <w:rPr>
          <w:rFonts w:asciiTheme="minorHAnsi" w:hAnsiTheme="minorHAnsi" w:cstheme="minorHAnsi"/>
          <w:b/>
          <w:sz w:val="22"/>
          <w:szCs w:val="22"/>
        </w:rPr>
        <w:t xml:space="preserve"> - Zarząd Dróg Powiatowych w Miechowie  ul. Warszawska 11,  32-200 Miechów </w:t>
      </w:r>
    </w:p>
    <w:p w14:paraId="02022393" w14:textId="77777777" w:rsidR="00622C98" w:rsidRPr="00AA08E7" w:rsidRDefault="00622C98">
      <w:pPr>
        <w:spacing w:after="120" w:line="276" w:lineRule="auto"/>
        <w:rPr>
          <w:rFonts w:asciiTheme="minorHAnsi" w:hAnsiTheme="minorHAnsi" w:cstheme="minorHAnsi"/>
          <w:sz w:val="22"/>
          <w:szCs w:val="22"/>
        </w:rPr>
      </w:pPr>
      <w:r w:rsidRPr="00AA08E7">
        <w:rPr>
          <w:rFonts w:asciiTheme="minorHAnsi" w:hAnsiTheme="minorHAnsi" w:cstheme="minorHAnsi"/>
          <w:sz w:val="22"/>
          <w:szCs w:val="22"/>
        </w:rPr>
        <w:t>reprezentowany przez :</w:t>
      </w:r>
    </w:p>
    <w:p w14:paraId="271B67FD" w14:textId="77777777" w:rsidR="00622C98" w:rsidRPr="00AA08E7" w:rsidRDefault="00622C98">
      <w:pPr>
        <w:pStyle w:val="Tytu"/>
        <w:spacing w:after="120" w:line="276" w:lineRule="auto"/>
        <w:jc w:val="left"/>
        <w:rPr>
          <w:rFonts w:asciiTheme="minorHAnsi" w:hAnsiTheme="minorHAnsi" w:cstheme="minorHAnsi"/>
          <w:sz w:val="22"/>
          <w:szCs w:val="22"/>
        </w:rPr>
      </w:pPr>
      <w:r w:rsidRPr="00AA08E7">
        <w:rPr>
          <w:rFonts w:asciiTheme="minorHAnsi" w:hAnsiTheme="minorHAnsi" w:cstheme="minorHAnsi"/>
          <w:sz w:val="22"/>
          <w:szCs w:val="22"/>
        </w:rPr>
        <w:t>………………………………</w:t>
      </w:r>
    </w:p>
    <w:p w14:paraId="6171277B" w14:textId="77777777" w:rsidR="00622C98" w:rsidRPr="00AA08E7" w:rsidRDefault="00622C98">
      <w:pPr>
        <w:pStyle w:val="Tytu"/>
        <w:tabs>
          <w:tab w:val="left" w:pos="4080"/>
        </w:tabs>
        <w:spacing w:after="120" w:line="276" w:lineRule="auto"/>
        <w:jc w:val="left"/>
        <w:rPr>
          <w:rFonts w:asciiTheme="minorHAnsi" w:hAnsiTheme="minorHAnsi" w:cstheme="minorHAnsi"/>
          <w:b w:val="0"/>
          <w:bCs/>
          <w:sz w:val="22"/>
          <w:szCs w:val="22"/>
        </w:rPr>
      </w:pPr>
      <w:r w:rsidRPr="00AA08E7">
        <w:rPr>
          <w:rFonts w:asciiTheme="minorHAnsi" w:hAnsiTheme="minorHAnsi" w:cstheme="minorHAnsi"/>
          <w:sz w:val="22"/>
          <w:szCs w:val="22"/>
        </w:rPr>
        <w:t xml:space="preserve"> </w:t>
      </w:r>
      <w:r w:rsidRPr="00AA08E7">
        <w:rPr>
          <w:rFonts w:asciiTheme="minorHAnsi" w:hAnsiTheme="minorHAnsi" w:cstheme="minorHAnsi"/>
          <w:b w:val="0"/>
          <w:sz w:val="22"/>
          <w:szCs w:val="22"/>
        </w:rPr>
        <w:t>zwany dalej</w:t>
      </w:r>
      <w:r w:rsidRPr="00AA08E7">
        <w:rPr>
          <w:rFonts w:asciiTheme="minorHAnsi" w:hAnsiTheme="minorHAnsi" w:cstheme="minorHAnsi"/>
          <w:sz w:val="22"/>
          <w:szCs w:val="22"/>
        </w:rPr>
        <w:t xml:space="preserve"> </w:t>
      </w:r>
      <w:r w:rsidRPr="00AA08E7">
        <w:rPr>
          <w:rFonts w:asciiTheme="minorHAnsi" w:hAnsiTheme="minorHAnsi" w:cstheme="minorHAnsi"/>
          <w:bCs/>
          <w:sz w:val="22"/>
          <w:szCs w:val="22"/>
        </w:rPr>
        <w:t>Zamawiającym</w:t>
      </w:r>
      <w:r w:rsidRPr="00AA08E7">
        <w:rPr>
          <w:rFonts w:asciiTheme="minorHAnsi" w:hAnsiTheme="minorHAnsi" w:cstheme="minorHAnsi"/>
          <w:b w:val="0"/>
          <w:bCs/>
          <w:sz w:val="22"/>
          <w:szCs w:val="22"/>
        </w:rPr>
        <w:t xml:space="preserve">, </w:t>
      </w:r>
    </w:p>
    <w:p w14:paraId="4D0490F8" w14:textId="77777777" w:rsidR="00622C98" w:rsidRPr="00AA08E7" w:rsidRDefault="00622C98">
      <w:pPr>
        <w:pStyle w:val="Tytu"/>
        <w:tabs>
          <w:tab w:val="left" w:pos="4080"/>
        </w:tabs>
        <w:spacing w:after="120" w:line="276" w:lineRule="auto"/>
        <w:jc w:val="left"/>
        <w:rPr>
          <w:rFonts w:asciiTheme="minorHAnsi" w:hAnsiTheme="minorHAnsi" w:cstheme="minorHAnsi"/>
          <w:smallCaps/>
          <w:sz w:val="22"/>
          <w:szCs w:val="22"/>
        </w:rPr>
      </w:pPr>
      <w:r w:rsidRPr="00AA08E7">
        <w:rPr>
          <w:rFonts w:asciiTheme="minorHAnsi" w:hAnsiTheme="minorHAnsi" w:cstheme="minorHAnsi"/>
          <w:b w:val="0"/>
          <w:bCs/>
          <w:sz w:val="22"/>
          <w:szCs w:val="22"/>
        </w:rPr>
        <w:t>a</w:t>
      </w:r>
      <w:r w:rsidRPr="00AA08E7">
        <w:rPr>
          <w:rFonts w:asciiTheme="minorHAnsi" w:hAnsiTheme="minorHAnsi" w:cstheme="minorHAnsi"/>
          <w:b w:val="0"/>
          <w:bCs/>
          <w:sz w:val="22"/>
          <w:szCs w:val="22"/>
        </w:rPr>
        <w:tab/>
      </w:r>
    </w:p>
    <w:p w14:paraId="433A5A87" w14:textId="77777777" w:rsidR="00622C98" w:rsidRPr="00AA08E7" w:rsidRDefault="00622C98">
      <w:pPr>
        <w:spacing w:after="120" w:line="276" w:lineRule="auto"/>
        <w:rPr>
          <w:rFonts w:asciiTheme="minorHAnsi" w:hAnsiTheme="minorHAnsi" w:cstheme="minorHAnsi"/>
          <w:sz w:val="22"/>
          <w:szCs w:val="22"/>
        </w:rPr>
      </w:pPr>
      <w:r w:rsidRPr="00AA08E7">
        <w:rPr>
          <w:rFonts w:asciiTheme="minorHAnsi" w:hAnsiTheme="minorHAnsi" w:cstheme="minorHAnsi"/>
          <w:smallCaps/>
          <w:sz w:val="22"/>
          <w:szCs w:val="22"/>
        </w:rPr>
        <w:t>.........................................................................    NIP: .....................................................</w:t>
      </w:r>
    </w:p>
    <w:p w14:paraId="30AFBE1E" w14:textId="77777777" w:rsidR="00622C98" w:rsidRPr="00AA08E7" w:rsidRDefault="00622C98">
      <w:pPr>
        <w:spacing w:after="120" w:line="276" w:lineRule="auto"/>
        <w:rPr>
          <w:rFonts w:asciiTheme="minorHAnsi" w:hAnsiTheme="minorHAnsi" w:cstheme="minorHAnsi"/>
          <w:smallCaps/>
          <w:sz w:val="22"/>
          <w:szCs w:val="22"/>
        </w:rPr>
      </w:pPr>
      <w:r w:rsidRPr="00AA08E7">
        <w:rPr>
          <w:rFonts w:asciiTheme="minorHAnsi" w:hAnsiTheme="minorHAnsi" w:cstheme="minorHAnsi"/>
          <w:sz w:val="22"/>
          <w:szCs w:val="22"/>
        </w:rPr>
        <w:t>reprezentowaną przez :</w:t>
      </w:r>
    </w:p>
    <w:p w14:paraId="611D4CE7" w14:textId="77777777" w:rsidR="00134456" w:rsidRPr="00AA08E7" w:rsidRDefault="00622C98">
      <w:pPr>
        <w:spacing w:after="120" w:line="276" w:lineRule="auto"/>
        <w:rPr>
          <w:rFonts w:asciiTheme="minorHAnsi" w:hAnsiTheme="minorHAnsi" w:cstheme="minorHAnsi"/>
          <w:smallCaps/>
          <w:sz w:val="22"/>
          <w:szCs w:val="22"/>
        </w:rPr>
      </w:pPr>
      <w:r w:rsidRPr="00AA08E7">
        <w:rPr>
          <w:rFonts w:asciiTheme="minorHAnsi" w:hAnsiTheme="minorHAnsi" w:cstheme="minorHAnsi"/>
          <w:smallCaps/>
          <w:sz w:val="22"/>
          <w:szCs w:val="22"/>
        </w:rPr>
        <w:t xml:space="preserve">......................................  -  ..............................  </w:t>
      </w:r>
    </w:p>
    <w:p w14:paraId="3C1C291D" w14:textId="77777777" w:rsidR="00622C98" w:rsidRPr="00AA08E7" w:rsidRDefault="00622C98">
      <w:pPr>
        <w:spacing w:after="120" w:line="276" w:lineRule="auto"/>
        <w:rPr>
          <w:rFonts w:asciiTheme="minorHAnsi" w:hAnsiTheme="minorHAnsi" w:cstheme="minorHAnsi"/>
          <w:sz w:val="22"/>
          <w:szCs w:val="22"/>
        </w:rPr>
      </w:pPr>
      <w:r w:rsidRPr="00AA08E7">
        <w:rPr>
          <w:rFonts w:asciiTheme="minorHAnsi" w:hAnsiTheme="minorHAnsi" w:cstheme="minorHAnsi"/>
          <w:sz w:val="22"/>
          <w:szCs w:val="22"/>
        </w:rPr>
        <w:t xml:space="preserve">zwany dalej </w:t>
      </w:r>
      <w:r w:rsidRPr="00AA08E7">
        <w:rPr>
          <w:rFonts w:asciiTheme="minorHAnsi" w:hAnsiTheme="minorHAnsi" w:cstheme="minorHAnsi"/>
          <w:b/>
          <w:bCs/>
          <w:sz w:val="22"/>
          <w:szCs w:val="22"/>
        </w:rPr>
        <w:t>Wykonawcą</w:t>
      </w:r>
      <w:r w:rsidRPr="00AA08E7">
        <w:rPr>
          <w:rFonts w:asciiTheme="minorHAnsi" w:hAnsiTheme="minorHAnsi" w:cstheme="minorHAnsi"/>
          <w:sz w:val="22"/>
          <w:szCs w:val="22"/>
        </w:rPr>
        <w:t>.</w:t>
      </w:r>
    </w:p>
    <w:p w14:paraId="0E982D09" w14:textId="77777777" w:rsidR="00622C98" w:rsidRPr="00AA08E7" w:rsidRDefault="00622C98" w:rsidP="005B6B1D">
      <w:pPr>
        <w:tabs>
          <w:tab w:val="center" w:pos="1701"/>
          <w:tab w:val="center" w:pos="6521"/>
        </w:tabs>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rezultacie dokonania przez Zamawiającego wyboru oferty Wykonawcy w postępowaniu</w:t>
      </w:r>
      <w:r w:rsidRPr="00AA08E7">
        <w:rPr>
          <w:rFonts w:asciiTheme="minorHAnsi" w:hAnsiTheme="minorHAnsi" w:cstheme="minorHAnsi"/>
          <w:sz w:val="22"/>
          <w:szCs w:val="22"/>
        </w:rPr>
        <w:br/>
        <w:t>o zamówienie publiczne</w:t>
      </w:r>
      <w:r w:rsidR="00890CC4" w:rsidRPr="00AA08E7">
        <w:rPr>
          <w:rFonts w:asciiTheme="minorHAnsi" w:hAnsiTheme="minorHAnsi" w:cstheme="minorHAnsi"/>
          <w:sz w:val="22"/>
          <w:szCs w:val="22"/>
        </w:rPr>
        <w:t xml:space="preserve">, prowadzonym </w:t>
      </w:r>
      <w:r w:rsidRPr="00AA08E7">
        <w:rPr>
          <w:rFonts w:asciiTheme="minorHAnsi" w:hAnsiTheme="minorHAnsi" w:cstheme="minorHAnsi"/>
          <w:sz w:val="22"/>
          <w:szCs w:val="22"/>
        </w:rPr>
        <w:t xml:space="preserve">w trybie </w:t>
      </w:r>
      <w:r w:rsidR="00890CC4" w:rsidRPr="00AA08E7">
        <w:rPr>
          <w:rFonts w:asciiTheme="minorHAnsi" w:eastAsia="TimesNewRomanPSMT" w:hAnsiTheme="minorHAnsi" w:cstheme="minorHAnsi"/>
          <w:sz w:val="22"/>
          <w:szCs w:val="22"/>
        </w:rPr>
        <w:t>podstawowym</w:t>
      </w:r>
      <w:r w:rsidR="00172220" w:rsidRPr="00AA08E7">
        <w:rPr>
          <w:rFonts w:asciiTheme="minorHAnsi" w:eastAsia="TimesNewRomanPSMT" w:hAnsiTheme="minorHAnsi" w:cstheme="minorHAnsi"/>
          <w:sz w:val="22"/>
          <w:szCs w:val="22"/>
        </w:rPr>
        <w:t>,</w:t>
      </w:r>
      <w:r w:rsidR="00890CC4" w:rsidRPr="00AA08E7">
        <w:rPr>
          <w:rFonts w:asciiTheme="minorHAnsi" w:eastAsia="TimesNewRomanPSMT" w:hAnsiTheme="minorHAnsi" w:cstheme="minorHAnsi"/>
          <w:sz w:val="22"/>
          <w:szCs w:val="22"/>
        </w:rPr>
        <w:t xml:space="preserve"> art. 275 pkt 1 </w:t>
      </w:r>
      <w:r w:rsidR="00172220" w:rsidRPr="00AA08E7">
        <w:rPr>
          <w:rFonts w:asciiTheme="minorHAnsi" w:eastAsia="TimesNewRomanPSMT" w:hAnsiTheme="minorHAnsi" w:cstheme="minorHAnsi"/>
          <w:sz w:val="22"/>
          <w:szCs w:val="22"/>
        </w:rPr>
        <w:t xml:space="preserve">ustawy </w:t>
      </w:r>
      <w:r w:rsidR="00890CC4" w:rsidRPr="00AA08E7">
        <w:rPr>
          <w:rFonts w:asciiTheme="minorHAnsi" w:eastAsia="TimesNewRomanPSMT" w:hAnsiTheme="minorHAnsi" w:cstheme="minorHAnsi"/>
          <w:sz w:val="22"/>
          <w:szCs w:val="22"/>
        </w:rPr>
        <w:t>Pzp</w:t>
      </w:r>
      <w:r w:rsidR="00172220" w:rsidRPr="00AA08E7">
        <w:rPr>
          <w:rFonts w:asciiTheme="minorHAnsi" w:hAnsiTheme="minorHAnsi" w:cstheme="minorHAnsi"/>
          <w:sz w:val="22"/>
          <w:szCs w:val="22"/>
        </w:rPr>
        <w:t xml:space="preserve"> </w:t>
      </w:r>
      <w:r w:rsidR="00923FF6" w:rsidRPr="00AA08E7">
        <w:rPr>
          <w:rFonts w:asciiTheme="minorHAnsi" w:eastAsia="TimesNewRomanPSMT" w:hAnsiTheme="minorHAnsi" w:cstheme="minorHAnsi"/>
          <w:sz w:val="22"/>
          <w:szCs w:val="22"/>
        </w:rPr>
        <w:t>(t.j.Dz.U. z 2023r. poz.1605 z poz. zm.)</w:t>
      </w:r>
      <w:r w:rsidR="00172220" w:rsidRPr="00AA08E7">
        <w:rPr>
          <w:rFonts w:asciiTheme="minorHAnsi" w:eastAsia="Lucida Sans Unicode" w:hAnsiTheme="minorHAnsi" w:cstheme="minorHAnsi"/>
          <w:sz w:val="22"/>
          <w:szCs w:val="22"/>
          <w:lang w:eastAsia="en-US" w:bidi="en-US"/>
        </w:rPr>
        <w:t>,</w:t>
      </w:r>
      <w:r w:rsidRPr="00AA08E7">
        <w:rPr>
          <w:rFonts w:asciiTheme="minorHAnsi" w:hAnsiTheme="minorHAnsi" w:cstheme="minorHAnsi"/>
          <w:sz w:val="22"/>
          <w:szCs w:val="22"/>
        </w:rPr>
        <w:t xml:space="preserve"> </w:t>
      </w:r>
      <w:r w:rsidRPr="00AA08E7">
        <w:rPr>
          <w:rFonts w:asciiTheme="minorHAnsi" w:hAnsiTheme="minorHAnsi" w:cstheme="minorHAnsi"/>
          <w:bCs/>
          <w:sz w:val="22"/>
          <w:szCs w:val="22"/>
        </w:rPr>
        <w:t>została zawarta umowa o następującej treści:</w:t>
      </w:r>
    </w:p>
    <w:p w14:paraId="7F04782D" w14:textId="77777777" w:rsidR="00622C98" w:rsidRPr="00AA08E7" w:rsidRDefault="00622C98" w:rsidP="005B6B1D">
      <w:pPr>
        <w:spacing w:line="360" w:lineRule="auto"/>
        <w:jc w:val="center"/>
        <w:rPr>
          <w:rFonts w:asciiTheme="minorHAnsi" w:hAnsiTheme="minorHAnsi" w:cstheme="minorHAnsi"/>
          <w:sz w:val="22"/>
          <w:szCs w:val="22"/>
        </w:rPr>
      </w:pPr>
    </w:p>
    <w:p w14:paraId="6983423E" w14:textId="77777777" w:rsidR="00622C98" w:rsidRPr="00AA08E7" w:rsidRDefault="00622C98" w:rsidP="005B6B1D">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1 </w:t>
      </w:r>
    </w:p>
    <w:p w14:paraId="6B9133F1" w14:textId="77777777" w:rsidR="00622C98" w:rsidRPr="00AA08E7" w:rsidRDefault="00622C98" w:rsidP="005B6B1D">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PRZEDMIOT UMOWY</w:t>
      </w:r>
    </w:p>
    <w:p w14:paraId="3C828236" w14:textId="77777777" w:rsidR="00622C98" w:rsidRPr="00AA08E7" w:rsidRDefault="00622C98" w:rsidP="00C603CD">
      <w:pPr>
        <w:numPr>
          <w:ilvl w:val="0"/>
          <w:numId w:val="33"/>
        </w:numPr>
        <w:spacing w:line="360" w:lineRule="auto"/>
        <w:ind w:left="284"/>
        <w:rPr>
          <w:rFonts w:asciiTheme="minorHAnsi" w:hAnsiTheme="minorHAnsi" w:cstheme="minorHAnsi"/>
          <w:sz w:val="22"/>
          <w:szCs w:val="22"/>
        </w:rPr>
      </w:pPr>
      <w:r w:rsidRPr="00AA08E7">
        <w:rPr>
          <w:rFonts w:asciiTheme="minorHAnsi" w:hAnsiTheme="minorHAnsi" w:cstheme="minorHAnsi"/>
          <w:sz w:val="22"/>
          <w:szCs w:val="22"/>
        </w:rPr>
        <w:t>Zamawiający zleca, a Wykonawca przyjmuje do realizacji zamówienie p</w:t>
      </w:r>
      <w:r w:rsidR="0028617F" w:rsidRPr="00AA08E7">
        <w:rPr>
          <w:rFonts w:asciiTheme="minorHAnsi" w:hAnsiTheme="minorHAnsi" w:cstheme="minorHAnsi"/>
          <w:sz w:val="22"/>
          <w:szCs w:val="22"/>
        </w:rPr>
        <w:t>n</w:t>
      </w:r>
      <w:r w:rsidRPr="00AA08E7">
        <w:rPr>
          <w:rFonts w:asciiTheme="minorHAnsi" w:hAnsiTheme="minorHAnsi" w:cstheme="minorHAnsi"/>
          <w:sz w:val="22"/>
          <w:szCs w:val="22"/>
        </w:rPr>
        <w:t xml:space="preserve">.: </w:t>
      </w:r>
    </w:p>
    <w:p w14:paraId="75CA2D8D" w14:textId="5C8F53FB" w:rsidR="00AB4120" w:rsidRPr="00AA08E7" w:rsidRDefault="00603CFB" w:rsidP="00AB4120">
      <w:pPr>
        <w:spacing w:line="360" w:lineRule="auto"/>
        <w:jc w:val="both"/>
        <w:rPr>
          <w:rFonts w:asciiTheme="minorHAnsi" w:hAnsiTheme="minorHAnsi" w:cstheme="minorHAnsi"/>
          <w:sz w:val="22"/>
          <w:szCs w:val="22"/>
        </w:rPr>
      </w:pPr>
      <w:r w:rsidRPr="00603CFB">
        <w:rPr>
          <w:rFonts w:asciiTheme="minorHAnsi" w:hAnsiTheme="minorHAnsi" w:cstheme="minorHAnsi"/>
          <w:b/>
          <w:sz w:val="22"/>
          <w:szCs w:val="22"/>
        </w:rPr>
        <w:t>Opracowanie dokumentacji projektowej w celu uzyskania niezbędnych decyzji i zezwoleń na wykonanie robót budowlanych dla zadania pn.: „Przebudowa drogi powiatowej nr 1186K na odc.I – w km od 6+921,5 do km 6+991,5 , na odc.II – w km od 7+399,29 do km 7+451,27 w miejscowości Miechów- Charsznica i Charsznica, Powiat Miechowski”</w:t>
      </w:r>
      <w:r w:rsidR="00AB4120" w:rsidRPr="00AA08E7">
        <w:rPr>
          <w:rFonts w:asciiTheme="minorHAnsi" w:hAnsiTheme="minorHAnsi" w:cstheme="minorHAnsi"/>
          <w:sz w:val="22"/>
          <w:szCs w:val="22"/>
        </w:rPr>
        <w:t>.</w:t>
      </w:r>
    </w:p>
    <w:p w14:paraId="58A4A1D3" w14:textId="52AEC45F" w:rsidR="00AB4120" w:rsidRPr="00AA08E7" w:rsidRDefault="00AB4120" w:rsidP="00AB4120">
      <w:pPr>
        <w:spacing w:line="360" w:lineRule="auto"/>
        <w:jc w:val="both"/>
        <w:rPr>
          <w:rFonts w:asciiTheme="minorHAnsi" w:hAnsiTheme="minorHAnsi" w:cstheme="minorHAnsi"/>
          <w:b/>
          <w:i/>
          <w:sz w:val="20"/>
        </w:rPr>
      </w:pPr>
      <w:r w:rsidRPr="00AA08E7">
        <w:rPr>
          <w:rFonts w:asciiTheme="minorHAnsi" w:hAnsiTheme="minorHAnsi" w:cstheme="minorHAnsi"/>
          <w:b/>
          <w:i/>
          <w:sz w:val="20"/>
        </w:rPr>
        <w:t xml:space="preserve">(Wykonawca w dokumentacji projektowej posłuży się nazwą zadania wskazującą na długość odcinka lub kilometraż wyliczony na podstawie opracowania projektowego) – odrębnie dla każdego </w:t>
      </w:r>
      <w:r w:rsidR="00603CFB">
        <w:rPr>
          <w:rFonts w:asciiTheme="minorHAnsi" w:hAnsiTheme="minorHAnsi" w:cstheme="minorHAnsi"/>
          <w:b/>
          <w:i/>
          <w:sz w:val="20"/>
        </w:rPr>
        <w:t>odcinka</w:t>
      </w:r>
      <w:r w:rsidRPr="00AA08E7">
        <w:rPr>
          <w:rFonts w:asciiTheme="minorHAnsi" w:hAnsiTheme="minorHAnsi" w:cstheme="minorHAnsi"/>
          <w:b/>
          <w:i/>
          <w:sz w:val="20"/>
        </w:rPr>
        <w:t>.</w:t>
      </w:r>
    </w:p>
    <w:p w14:paraId="3EE1024E" w14:textId="77777777" w:rsidR="00C603CD" w:rsidRPr="00AA08E7" w:rsidRDefault="00C603CD" w:rsidP="005B6B1D">
      <w:pPr>
        <w:spacing w:line="360" w:lineRule="auto"/>
        <w:jc w:val="center"/>
        <w:rPr>
          <w:rFonts w:asciiTheme="minorHAnsi" w:hAnsiTheme="minorHAnsi" w:cstheme="minorHAnsi"/>
          <w:b/>
          <w:bCs/>
          <w:sz w:val="22"/>
          <w:szCs w:val="22"/>
        </w:rPr>
      </w:pPr>
    </w:p>
    <w:p w14:paraId="59223E54" w14:textId="77777777" w:rsidR="00C603CD" w:rsidRPr="00AA08E7" w:rsidRDefault="00AB4120" w:rsidP="00C603CD">
      <w:pPr>
        <w:numPr>
          <w:ilvl w:val="0"/>
          <w:numId w:val="33"/>
        </w:numPr>
        <w:spacing w:line="360" w:lineRule="auto"/>
        <w:ind w:left="284"/>
        <w:jc w:val="both"/>
        <w:rPr>
          <w:rFonts w:asciiTheme="minorHAnsi" w:hAnsiTheme="minorHAnsi" w:cstheme="minorHAnsi"/>
          <w:b/>
          <w:sz w:val="22"/>
          <w:szCs w:val="22"/>
        </w:rPr>
      </w:pPr>
      <w:r w:rsidRPr="00AA08E7">
        <w:rPr>
          <w:rFonts w:asciiTheme="minorHAnsi" w:hAnsiTheme="minorHAnsi" w:cstheme="minorHAnsi"/>
          <w:sz w:val="22"/>
          <w:szCs w:val="22"/>
        </w:rPr>
        <w:t xml:space="preserve">Zakres prac </w:t>
      </w:r>
      <w:r w:rsidRPr="00AA08E7">
        <w:rPr>
          <w:rFonts w:asciiTheme="minorHAnsi" w:hAnsiTheme="minorHAnsi" w:cstheme="minorHAnsi"/>
          <w:sz w:val="22"/>
          <w:szCs w:val="22"/>
          <w:u w:val="single"/>
        </w:rPr>
        <w:t xml:space="preserve">(wykonanie kompletnej dokumentacji projektowej) </w:t>
      </w:r>
      <w:r w:rsidRPr="00AA08E7">
        <w:rPr>
          <w:rFonts w:asciiTheme="minorHAnsi" w:hAnsiTheme="minorHAnsi" w:cstheme="minorHAnsi"/>
          <w:sz w:val="22"/>
          <w:szCs w:val="22"/>
        </w:rPr>
        <w:t>obejmuje</w:t>
      </w:r>
      <w:r w:rsidR="00923FF6" w:rsidRPr="00AA08E7">
        <w:rPr>
          <w:rFonts w:asciiTheme="minorHAnsi" w:hAnsiTheme="minorHAnsi" w:cstheme="minorHAnsi"/>
          <w:sz w:val="22"/>
          <w:szCs w:val="22"/>
        </w:rPr>
        <w:t>:</w:t>
      </w:r>
      <w:r w:rsidRPr="00AA08E7">
        <w:rPr>
          <w:rFonts w:asciiTheme="minorHAnsi" w:hAnsiTheme="minorHAnsi" w:cstheme="minorHAnsi"/>
          <w:sz w:val="22"/>
          <w:szCs w:val="22"/>
        </w:rPr>
        <w:t xml:space="preserve"> </w:t>
      </w:r>
    </w:p>
    <w:p w14:paraId="11BE0E1C" w14:textId="77777777" w:rsidR="00AB4120" w:rsidRPr="00AA08E7" w:rsidRDefault="00AB4120" w:rsidP="004D2126">
      <w:pPr>
        <w:numPr>
          <w:ilvl w:val="0"/>
          <w:numId w:val="30"/>
        </w:numPr>
        <w:tabs>
          <w:tab w:val="clear" w:pos="2406"/>
        </w:tabs>
        <w:suppressAutoHyphens w:val="0"/>
        <w:spacing w:line="360" w:lineRule="auto"/>
        <w:ind w:left="1134" w:hanging="425"/>
        <w:jc w:val="both"/>
        <w:rPr>
          <w:rFonts w:asciiTheme="minorHAnsi" w:hAnsiTheme="minorHAnsi" w:cstheme="minorHAnsi"/>
          <w:sz w:val="22"/>
          <w:szCs w:val="22"/>
          <w:lang w:eastAsia="pl-PL"/>
        </w:rPr>
      </w:pPr>
      <w:r w:rsidRPr="00AA08E7">
        <w:rPr>
          <w:rFonts w:asciiTheme="minorHAnsi" w:hAnsiTheme="minorHAnsi" w:cstheme="minorHAnsi"/>
          <w:b/>
          <w:sz w:val="22"/>
          <w:szCs w:val="22"/>
          <w:lang w:eastAsia="pl-PL"/>
        </w:rPr>
        <w:t>Projekt budowlan</w:t>
      </w:r>
      <w:r w:rsidR="00C426B2" w:rsidRPr="00AA08E7">
        <w:rPr>
          <w:rFonts w:asciiTheme="minorHAnsi" w:hAnsiTheme="minorHAnsi" w:cstheme="minorHAnsi"/>
          <w:b/>
          <w:sz w:val="22"/>
          <w:szCs w:val="22"/>
          <w:lang w:eastAsia="pl-PL"/>
        </w:rPr>
        <w:t xml:space="preserve">o </w:t>
      </w:r>
      <w:r w:rsidRPr="00AA08E7">
        <w:rPr>
          <w:rFonts w:asciiTheme="minorHAnsi" w:hAnsiTheme="minorHAnsi" w:cstheme="minorHAnsi"/>
          <w:b/>
          <w:sz w:val="22"/>
          <w:szCs w:val="22"/>
          <w:lang w:eastAsia="pl-PL"/>
        </w:rPr>
        <w:t>-</w:t>
      </w:r>
      <w:r w:rsidR="00C426B2" w:rsidRPr="00AA08E7">
        <w:rPr>
          <w:rFonts w:asciiTheme="minorHAnsi" w:hAnsiTheme="minorHAnsi" w:cstheme="minorHAnsi"/>
          <w:b/>
          <w:sz w:val="22"/>
          <w:szCs w:val="22"/>
          <w:lang w:eastAsia="pl-PL"/>
        </w:rPr>
        <w:t xml:space="preserve"> </w:t>
      </w:r>
      <w:r w:rsidRPr="00AA08E7">
        <w:rPr>
          <w:rFonts w:asciiTheme="minorHAnsi" w:hAnsiTheme="minorHAnsi" w:cstheme="minorHAnsi"/>
          <w:sz w:val="22"/>
          <w:szCs w:val="22"/>
          <w:lang w:eastAsia="pl-PL"/>
        </w:rPr>
        <w:t xml:space="preserve"> </w:t>
      </w:r>
      <w:r w:rsidR="00C426B2" w:rsidRPr="00AA08E7">
        <w:rPr>
          <w:rFonts w:asciiTheme="minorHAnsi" w:hAnsiTheme="minorHAnsi" w:cstheme="minorHAnsi"/>
          <w:b/>
          <w:sz w:val="22"/>
          <w:szCs w:val="22"/>
          <w:lang w:eastAsia="pl-PL"/>
        </w:rPr>
        <w:t>wykonawczy</w:t>
      </w:r>
      <w:r w:rsidR="00C426B2" w:rsidRPr="00AA08E7">
        <w:rPr>
          <w:rFonts w:asciiTheme="minorHAnsi" w:hAnsiTheme="minorHAnsi" w:cstheme="minorHAnsi"/>
          <w:sz w:val="22"/>
          <w:szCs w:val="22"/>
          <w:lang w:eastAsia="pl-PL"/>
        </w:rPr>
        <w:t xml:space="preserve"> </w:t>
      </w:r>
      <w:r w:rsidRPr="00AA08E7">
        <w:rPr>
          <w:rFonts w:asciiTheme="minorHAnsi" w:hAnsiTheme="minorHAnsi" w:cstheme="minorHAnsi"/>
          <w:sz w:val="22"/>
          <w:szCs w:val="22"/>
          <w:lang w:eastAsia="pl-PL"/>
        </w:rPr>
        <w:t xml:space="preserve">4 egz,. wraz z wersją elektroniczną *.pdf w wersji ostatecznej zatwierdzonej </w:t>
      </w:r>
      <w:r w:rsidR="00C426B2" w:rsidRPr="00AA08E7">
        <w:rPr>
          <w:rFonts w:asciiTheme="minorHAnsi" w:hAnsiTheme="minorHAnsi" w:cstheme="minorHAnsi"/>
          <w:sz w:val="22"/>
          <w:szCs w:val="22"/>
          <w:lang w:eastAsia="pl-PL"/>
        </w:rPr>
        <w:t>uzyskanym zaświadczeniem o braku sprzeciwu wobec zgłoszenia budowlanego</w:t>
      </w:r>
      <w:r w:rsidRPr="00AA08E7">
        <w:rPr>
          <w:rFonts w:asciiTheme="minorHAnsi" w:hAnsiTheme="minorHAnsi" w:cstheme="minorHAnsi"/>
          <w:sz w:val="22"/>
          <w:szCs w:val="22"/>
          <w:lang w:eastAsia="pl-PL"/>
        </w:rPr>
        <w:t>,</w:t>
      </w:r>
      <w:r w:rsidR="00C426B2" w:rsidRPr="00AA08E7">
        <w:rPr>
          <w:rFonts w:asciiTheme="minorHAnsi" w:hAnsiTheme="minorHAnsi" w:cstheme="minorHAnsi"/>
          <w:sz w:val="22"/>
          <w:szCs w:val="22"/>
          <w:lang w:eastAsia="pl-PL"/>
        </w:rPr>
        <w:t xml:space="preserve"> wydanym przez właściwy organ architektoniczno-budowlany,</w:t>
      </w:r>
    </w:p>
    <w:p w14:paraId="433009BC" w14:textId="77777777" w:rsidR="00AB4120" w:rsidRPr="00AA08E7" w:rsidRDefault="00C426B2" w:rsidP="00AB4120">
      <w:pPr>
        <w:suppressAutoHyphens w:val="0"/>
        <w:spacing w:line="360" w:lineRule="auto"/>
        <w:ind w:left="1134"/>
        <w:jc w:val="both"/>
        <w:rPr>
          <w:rFonts w:asciiTheme="minorHAnsi" w:hAnsiTheme="minorHAnsi" w:cstheme="minorHAnsi"/>
          <w:sz w:val="22"/>
          <w:szCs w:val="22"/>
          <w:lang w:eastAsia="pl-PL"/>
        </w:rPr>
      </w:pPr>
      <w:r w:rsidRPr="00AA08E7">
        <w:rPr>
          <w:rFonts w:asciiTheme="minorHAnsi" w:hAnsiTheme="minorHAnsi" w:cstheme="minorHAnsi"/>
          <w:sz w:val="22"/>
          <w:szCs w:val="22"/>
        </w:rPr>
        <w:t xml:space="preserve">wykonany </w:t>
      </w:r>
      <w:r w:rsidR="00AB4120" w:rsidRPr="00AA08E7">
        <w:rPr>
          <w:rFonts w:asciiTheme="minorHAnsi" w:hAnsiTheme="minorHAnsi" w:cstheme="minorHAnsi"/>
          <w:sz w:val="22"/>
          <w:szCs w:val="22"/>
        </w:rPr>
        <w:t xml:space="preserve">zgodnie z </w:t>
      </w:r>
      <w:r w:rsidRPr="00AA08E7">
        <w:rPr>
          <w:rFonts w:asciiTheme="minorHAnsi" w:hAnsiTheme="minorHAnsi" w:cstheme="minorHAnsi"/>
          <w:sz w:val="22"/>
          <w:szCs w:val="22"/>
        </w:rPr>
        <w:t>obowiązującymi przepisami.</w:t>
      </w:r>
    </w:p>
    <w:p w14:paraId="24F248AA" w14:textId="77777777" w:rsidR="00AB4120" w:rsidRPr="00AA08E7" w:rsidRDefault="00AB4120" w:rsidP="00AB4120">
      <w:pPr>
        <w:numPr>
          <w:ilvl w:val="0"/>
          <w:numId w:val="30"/>
        </w:numPr>
        <w:tabs>
          <w:tab w:val="clear" w:pos="2406"/>
          <w:tab w:val="num" w:pos="1100"/>
        </w:tabs>
        <w:suppressAutoHyphens w:val="0"/>
        <w:spacing w:line="360" w:lineRule="auto"/>
        <w:ind w:left="1100" w:hanging="400"/>
        <w:jc w:val="both"/>
        <w:rPr>
          <w:rFonts w:asciiTheme="minorHAnsi" w:hAnsiTheme="minorHAnsi" w:cstheme="minorHAnsi"/>
          <w:sz w:val="22"/>
          <w:szCs w:val="22"/>
        </w:rPr>
      </w:pPr>
      <w:r w:rsidRPr="00AA08E7">
        <w:rPr>
          <w:rFonts w:asciiTheme="minorHAnsi" w:hAnsiTheme="minorHAnsi" w:cstheme="minorHAnsi"/>
          <w:b/>
          <w:sz w:val="22"/>
          <w:szCs w:val="22"/>
        </w:rPr>
        <w:t>Przedmiar robót</w:t>
      </w:r>
      <w:r w:rsidRPr="00AA08E7">
        <w:rPr>
          <w:rFonts w:asciiTheme="minorHAnsi" w:hAnsiTheme="minorHAnsi" w:cstheme="minorHAnsi"/>
          <w:sz w:val="22"/>
          <w:szCs w:val="22"/>
        </w:rPr>
        <w:t xml:space="preserve"> </w:t>
      </w:r>
      <w:r w:rsidRPr="00AA08E7">
        <w:rPr>
          <w:rFonts w:asciiTheme="minorHAnsi" w:hAnsiTheme="minorHAnsi" w:cstheme="minorHAnsi"/>
          <w:i/>
          <w:sz w:val="22"/>
          <w:szCs w:val="22"/>
        </w:rPr>
        <w:t>(w celu identyfikacji w terenie i prawidłowego nadzorowania podczas realizacji poza nr katalogu i SST każda pozycja przedmiaru musi zawierać dodatkowy opis robót, uszczegółowienie pozycji, kilometraż lokalizacji wykonania robót lub opis lokalizacji (np. za…, przed… obustronnie…, jednostronnie….) oraz szczegółowe, matematyczne wyliczenie ilości robót, suma pozycji przedmiaru powinna zawierać sposób jej wyliczenia z poszczególnych sum składowych</w:t>
      </w:r>
      <w:r w:rsidRPr="00AA08E7">
        <w:rPr>
          <w:rFonts w:asciiTheme="minorHAnsi" w:hAnsiTheme="minorHAnsi" w:cstheme="minorHAnsi"/>
          <w:sz w:val="22"/>
          <w:szCs w:val="22"/>
        </w:rPr>
        <w:t xml:space="preserve">  –  wer. papierowa 4 egz.  + elektroniczna;</w:t>
      </w:r>
    </w:p>
    <w:p w14:paraId="7DDA73A7" w14:textId="77777777" w:rsidR="00AB4120" w:rsidRPr="00AA08E7" w:rsidRDefault="00AB4120" w:rsidP="00AB4120">
      <w:pPr>
        <w:numPr>
          <w:ilvl w:val="0"/>
          <w:numId w:val="30"/>
        </w:numPr>
        <w:tabs>
          <w:tab w:val="clear" w:pos="2406"/>
          <w:tab w:val="num" w:pos="1100"/>
        </w:tabs>
        <w:suppressAutoHyphens w:val="0"/>
        <w:spacing w:line="360" w:lineRule="auto"/>
        <w:ind w:left="1100" w:hanging="400"/>
        <w:jc w:val="both"/>
        <w:rPr>
          <w:rFonts w:asciiTheme="minorHAnsi" w:hAnsiTheme="minorHAnsi" w:cstheme="minorHAnsi"/>
          <w:sz w:val="22"/>
          <w:szCs w:val="22"/>
        </w:rPr>
      </w:pPr>
      <w:r w:rsidRPr="00AA08E7">
        <w:rPr>
          <w:rFonts w:asciiTheme="minorHAnsi" w:hAnsiTheme="minorHAnsi" w:cstheme="minorHAnsi"/>
          <w:b/>
          <w:sz w:val="22"/>
          <w:szCs w:val="22"/>
        </w:rPr>
        <w:lastRenderedPageBreak/>
        <w:t>Kosztorys inwestorski</w:t>
      </w:r>
      <w:r w:rsidRPr="00AA08E7">
        <w:rPr>
          <w:rFonts w:asciiTheme="minorHAnsi" w:hAnsiTheme="minorHAnsi" w:cstheme="minorHAnsi"/>
          <w:sz w:val="22"/>
          <w:szCs w:val="22"/>
        </w:rPr>
        <w:t xml:space="preserve">, wer. papierowa 1egz. + elektroniczna; sporządzony zgodnie z </w:t>
      </w:r>
      <w:r w:rsidRPr="00AA08E7">
        <w:rPr>
          <w:rFonts w:asciiTheme="minorHAnsi" w:hAnsiTheme="minorHAnsi" w:cstheme="minorHAnsi"/>
          <w:sz w:val="22"/>
          <w:szCs w:val="22"/>
          <w:lang w:eastAsia="pl-PL"/>
        </w:rPr>
        <w:t xml:space="preserve">Rozporządzeniem Ministra Rozwoju i Technologii z 20.12.2021r. w sprawie określenia metod i podstaw sporządzania kosztorysu inwestorskiego, obliczania planowanych kosztów prac projektowych oraz planowanych kosztów robót budowlanych określonych w programie funkcjonalno-użytkowym ( </w:t>
      </w:r>
      <w:r w:rsidRPr="00AA08E7">
        <w:rPr>
          <w:rFonts w:asciiTheme="minorHAnsi" w:hAnsiTheme="minorHAnsi" w:cstheme="minorHAnsi"/>
          <w:bCs/>
          <w:sz w:val="22"/>
          <w:szCs w:val="22"/>
          <w:lang w:eastAsia="pl-PL"/>
        </w:rPr>
        <w:t>Dz.U.2021 poz.2458)</w:t>
      </w:r>
    </w:p>
    <w:p w14:paraId="4093BBF6" w14:textId="77777777" w:rsidR="00AB4120" w:rsidRPr="00AA08E7" w:rsidRDefault="00AB4120" w:rsidP="00AB4120">
      <w:pPr>
        <w:numPr>
          <w:ilvl w:val="0"/>
          <w:numId w:val="30"/>
        </w:numPr>
        <w:tabs>
          <w:tab w:val="clear" w:pos="2406"/>
          <w:tab w:val="num" w:pos="1100"/>
        </w:tabs>
        <w:suppressAutoHyphens w:val="0"/>
        <w:spacing w:line="360" w:lineRule="auto"/>
        <w:ind w:left="1100" w:hanging="400"/>
        <w:jc w:val="both"/>
        <w:rPr>
          <w:rFonts w:asciiTheme="minorHAnsi" w:hAnsiTheme="minorHAnsi" w:cstheme="minorHAnsi"/>
          <w:sz w:val="22"/>
          <w:szCs w:val="22"/>
        </w:rPr>
      </w:pPr>
      <w:r w:rsidRPr="00AA08E7">
        <w:rPr>
          <w:rFonts w:asciiTheme="minorHAnsi" w:hAnsiTheme="minorHAnsi" w:cstheme="minorHAnsi"/>
          <w:b/>
          <w:sz w:val="22"/>
          <w:szCs w:val="22"/>
        </w:rPr>
        <w:t>Kosztorys ofertowy</w:t>
      </w:r>
      <w:r w:rsidRPr="00AA08E7">
        <w:rPr>
          <w:rFonts w:asciiTheme="minorHAnsi" w:hAnsiTheme="minorHAnsi" w:cstheme="minorHAnsi"/>
          <w:sz w:val="22"/>
          <w:szCs w:val="22"/>
        </w:rPr>
        <w:t>, wer. papierowa 1egz. oraz *. xls elektroniczna edytowalna;</w:t>
      </w:r>
    </w:p>
    <w:p w14:paraId="7E9EB497" w14:textId="77777777" w:rsidR="00AB4120" w:rsidRPr="00AA08E7" w:rsidRDefault="00AB4120" w:rsidP="00AB4120">
      <w:pPr>
        <w:numPr>
          <w:ilvl w:val="0"/>
          <w:numId w:val="30"/>
        </w:numPr>
        <w:tabs>
          <w:tab w:val="clear" w:pos="2406"/>
          <w:tab w:val="num" w:pos="1100"/>
        </w:tabs>
        <w:suppressAutoHyphens w:val="0"/>
        <w:spacing w:line="360" w:lineRule="auto"/>
        <w:ind w:left="1100" w:hanging="400"/>
        <w:jc w:val="both"/>
        <w:rPr>
          <w:rFonts w:asciiTheme="minorHAnsi" w:hAnsiTheme="minorHAnsi" w:cstheme="minorHAnsi"/>
          <w:sz w:val="22"/>
          <w:szCs w:val="22"/>
        </w:rPr>
      </w:pPr>
      <w:r w:rsidRPr="00AA08E7">
        <w:rPr>
          <w:rFonts w:asciiTheme="minorHAnsi" w:hAnsiTheme="minorHAnsi" w:cstheme="minorHAnsi"/>
          <w:b/>
          <w:sz w:val="22"/>
          <w:szCs w:val="22"/>
        </w:rPr>
        <w:t>STWiOR</w:t>
      </w:r>
      <w:r w:rsidRPr="00AA08E7">
        <w:rPr>
          <w:rFonts w:asciiTheme="minorHAnsi" w:hAnsiTheme="minorHAnsi" w:cstheme="minorHAnsi"/>
          <w:sz w:val="22"/>
          <w:szCs w:val="22"/>
        </w:rPr>
        <w:t>,  wer. papierowa 2egz.+ elektroniczna;</w:t>
      </w:r>
    </w:p>
    <w:p w14:paraId="2982F819" w14:textId="77777777" w:rsidR="00AB4120" w:rsidRPr="00AA08E7" w:rsidRDefault="00AB4120" w:rsidP="00AB4120">
      <w:pPr>
        <w:numPr>
          <w:ilvl w:val="0"/>
          <w:numId w:val="30"/>
        </w:numPr>
        <w:tabs>
          <w:tab w:val="clear" w:pos="2406"/>
          <w:tab w:val="num" w:pos="1100"/>
        </w:tabs>
        <w:suppressAutoHyphens w:val="0"/>
        <w:spacing w:line="360" w:lineRule="auto"/>
        <w:ind w:left="1100" w:hanging="400"/>
        <w:jc w:val="both"/>
        <w:rPr>
          <w:rFonts w:asciiTheme="minorHAnsi" w:hAnsiTheme="minorHAnsi" w:cstheme="minorHAnsi"/>
          <w:sz w:val="22"/>
          <w:szCs w:val="22"/>
        </w:rPr>
      </w:pPr>
      <w:r w:rsidRPr="00AA08E7">
        <w:rPr>
          <w:rFonts w:asciiTheme="minorHAnsi" w:hAnsiTheme="minorHAnsi" w:cstheme="minorHAnsi"/>
          <w:sz w:val="22"/>
          <w:szCs w:val="22"/>
        </w:rPr>
        <w:t xml:space="preserve">Przygotowanie i pozyskanie niezbędnych dokumentów przewidzianych obowiązującymi przepisami (opinii, uzgodnień, zatwierdzeń itp.) </w:t>
      </w:r>
      <w:r w:rsidR="004F4F4E" w:rsidRPr="00AA08E7">
        <w:rPr>
          <w:rFonts w:asciiTheme="minorHAnsi" w:hAnsiTheme="minorHAnsi" w:cstheme="minorHAnsi"/>
          <w:b/>
          <w:sz w:val="22"/>
          <w:szCs w:val="22"/>
        </w:rPr>
        <w:t>w celu</w:t>
      </w:r>
      <w:r w:rsidRPr="00AA08E7">
        <w:rPr>
          <w:rFonts w:asciiTheme="minorHAnsi" w:hAnsiTheme="minorHAnsi" w:cstheme="minorHAnsi"/>
          <w:b/>
          <w:sz w:val="22"/>
          <w:szCs w:val="22"/>
        </w:rPr>
        <w:t xml:space="preserve"> uzyskani</w:t>
      </w:r>
      <w:r w:rsidR="004F4F4E" w:rsidRPr="00AA08E7">
        <w:rPr>
          <w:rFonts w:asciiTheme="minorHAnsi" w:hAnsiTheme="minorHAnsi" w:cstheme="minorHAnsi"/>
          <w:b/>
          <w:sz w:val="22"/>
          <w:szCs w:val="22"/>
        </w:rPr>
        <w:t>a</w:t>
      </w:r>
      <w:r w:rsidRPr="00AA08E7">
        <w:rPr>
          <w:rFonts w:asciiTheme="minorHAnsi" w:hAnsiTheme="minorHAnsi" w:cstheme="minorHAnsi"/>
          <w:b/>
          <w:sz w:val="22"/>
          <w:szCs w:val="22"/>
        </w:rPr>
        <w:t xml:space="preserve"> </w:t>
      </w:r>
      <w:r w:rsidRPr="00AA08E7">
        <w:rPr>
          <w:rFonts w:asciiTheme="minorHAnsi" w:hAnsiTheme="minorHAnsi" w:cstheme="minorHAnsi"/>
          <w:sz w:val="22"/>
          <w:szCs w:val="22"/>
        </w:rPr>
        <w:t xml:space="preserve">zgłoszenia robót budowlanych </w:t>
      </w:r>
      <w:r w:rsidR="00C426B2" w:rsidRPr="00AA08E7">
        <w:rPr>
          <w:rFonts w:asciiTheme="minorHAnsi" w:hAnsiTheme="minorHAnsi" w:cstheme="minorHAnsi"/>
          <w:sz w:val="22"/>
          <w:szCs w:val="22"/>
        </w:rPr>
        <w:t>wraz</w:t>
      </w:r>
      <w:r w:rsidRPr="00AA08E7">
        <w:rPr>
          <w:rFonts w:asciiTheme="minorHAnsi" w:hAnsiTheme="minorHAnsi" w:cstheme="minorHAnsi"/>
          <w:sz w:val="22"/>
          <w:szCs w:val="22"/>
        </w:rPr>
        <w:t xml:space="preserve"> </w:t>
      </w:r>
      <w:r w:rsidR="00C426B2" w:rsidRPr="00AA08E7">
        <w:rPr>
          <w:rFonts w:asciiTheme="minorHAnsi" w:hAnsiTheme="minorHAnsi" w:cstheme="minorHAnsi"/>
          <w:sz w:val="22"/>
          <w:szCs w:val="22"/>
        </w:rPr>
        <w:t>z</w:t>
      </w:r>
      <w:r w:rsidRPr="00AA08E7">
        <w:rPr>
          <w:rFonts w:asciiTheme="minorHAnsi" w:hAnsiTheme="minorHAnsi" w:cstheme="minorHAnsi"/>
          <w:sz w:val="22"/>
          <w:szCs w:val="22"/>
        </w:rPr>
        <w:t xml:space="preserve"> zaświadczeni</w:t>
      </w:r>
      <w:r w:rsidR="00C426B2" w:rsidRPr="00AA08E7">
        <w:rPr>
          <w:rFonts w:asciiTheme="minorHAnsi" w:hAnsiTheme="minorHAnsi" w:cstheme="minorHAnsi"/>
          <w:sz w:val="22"/>
          <w:szCs w:val="22"/>
        </w:rPr>
        <w:t>em</w:t>
      </w:r>
      <w:r w:rsidRPr="00AA08E7">
        <w:rPr>
          <w:rFonts w:asciiTheme="minorHAnsi" w:hAnsiTheme="minorHAnsi" w:cstheme="minorHAnsi"/>
          <w:sz w:val="22"/>
          <w:szCs w:val="22"/>
        </w:rPr>
        <w:t xml:space="preserve"> o braku sprzeciwu do zgłoszenia; </w:t>
      </w:r>
    </w:p>
    <w:p w14:paraId="0307AD9A" w14:textId="77777777" w:rsidR="00AB4120" w:rsidRPr="00AA08E7" w:rsidRDefault="00AB4120" w:rsidP="00AB4120">
      <w:pPr>
        <w:numPr>
          <w:ilvl w:val="0"/>
          <w:numId w:val="30"/>
        </w:numPr>
        <w:tabs>
          <w:tab w:val="clear" w:pos="2406"/>
          <w:tab w:val="num" w:pos="1100"/>
        </w:tabs>
        <w:suppressAutoHyphens w:val="0"/>
        <w:spacing w:line="360" w:lineRule="auto"/>
        <w:ind w:left="1100" w:hanging="400"/>
        <w:jc w:val="both"/>
        <w:rPr>
          <w:rFonts w:asciiTheme="minorHAnsi" w:hAnsiTheme="minorHAnsi" w:cstheme="minorHAnsi"/>
          <w:sz w:val="22"/>
          <w:szCs w:val="22"/>
        </w:rPr>
      </w:pPr>
      <w:r w:rsidRPr="00AA08E7">
        <w:rPr>
          <w:rFonts w:asciiTheme="minorHAnsi" w:eastAsia="Calibri" w:hAnsiTheme="minorHAnsi" w:cstheme="minorHAnsi"/>
          <w:sz w:val="22"/>
          <w:szCs w:val="22"/>
        </w:rPr>
        <w:t>Aktualizację kosztorysu inwestorskiego w razie zaistnienia potrzeby na żądanie Zamawiającego, po upływie jego ważności w celu ustalenia wartości zamówienia zgodnie z zapisami ustawy Pzp;</w:t>
      </w:r>
      <w:r w:rsidRPr="00AA08E7">
        <w:rPr>
          <w:rFonts w:asciiTheme="minorHAnsi" w:eastAsia="Calibri" w:hAnsiTheme="minorHAnsi" w:cstheme="minorHAnsi"/>
          <w:b/>
          <w:sz w:val="22"/>
          <w:szCs w:val="22"/>
        </w:rPr>
        <w:t xml:space="preserve"> </w:t>
      </w:r>
    </w:p>
    <w:p w14:paraId="589B8E83" w14:textId="77777777" w:rsidR="00AB4120" w:rsidRPr="00AA08E7" w:rsidRDefault="00AB4120" w:rsidP="00AB4120">
      <w:pPr>
        <w:numPr>
          <w:ilvl w:val="0"/>
          <w:numId w:val="30"/>
        </w:numPr>
        <w:tabs>
          <w:tab w:val="clear" w:pos="2406"/>
          <w:tab w:val="num" w:pos="1100"/>
        </w:tabs>
        <w:suppressAutoHyphens w:val="0"/>
        <w:spacing w:line="360" w:lineRule="auto"/>
        <w:ind w:left="1100" w:hanging="400"/>
        <w:jc w:val="both"/>
        <w:rPr>
          <w:rFonts w:asciiTheme="minorHAnsi" w:hAnsiTheme="minorHAnsi" w:cstheme="minorHAnsi"/>
          <w:sz w:val="22"/>
          <w:szCs w:val="22"/>
        </w:rPr>
      </w:pPr>
      <w:r w:rsidRPr="00AA08E7">
        <w:rPr>
          <w:rFonts w:asciiTheme="minorHAnsi" w:eastAsia="Calibri" w:hAnsiTheme="minorHAnsi" w:cstheme="minorHAnsi"/>
          <w:sz w:val="22"/>
          <w:szCs w:val="22"/>
        </w:rPr>
        <w:t xml:space="preserve">przekazanie praw autorskich zgodnie z postanowieniami umowy z </w:t>
      </w:r>
      <w:r w:rsidR="004F4F4E" w:rsidRPr="00AA08E7">
        <w:rPr>
          <w:rFonts w:asciiTheme="minorHAnsi" w:eastAsia="Calibri" w:hAnsiTheme="minorHAnsi" w:cstheme="minorHAnsi"/>
          <w:sz w:val="22"/>
          <w:szCs w:val="22"/>
        </w:rPr>
        <w:t>W</w:t>
      </w:r>
      <w:r w:rsidRPr="00AA08E7">
        <w:rPr>
          <w:rFonts w:asciiTheme="minorHAnsi" w:eastAsia="Calibri" w:hAnsiTheme="minorHAnsi" w:cstheme="minorHAnsi"/>
          <w:sz w:val="22"/>
          <w:szCs w:val="22"/>
        </w:rPr>
        <w:t>ykonawcą</w:t>
      </w:r>
      <w:r w:rsidR="004F4F4E" w:rsidRPr="00AA08E7">
        <w:rPr>
          <w:rFonts w:asciiTheme="minorHAnsi" w:eastAsia="Calibri" w:hAnsiTheme="minorHAnsi" w:cstheme="minorHAnsi"/>
          <w:sz w:val="22"/>
          <w:szCs w:val="22"/>
        </w:rPr>
        <w:t>.</w:t>
      </w:r>
    </w:p>
    <w:p w14:paraId="62B71FD1" w14:textId="77777777" w:rsidR="00C603CD" w:rsidRPr="00AA08E7" w:rsidRDefault="00C603CD" w:rsidP="00AB4120">
      <w:pPr>
        <w:spacing w:line="360" w:lineRule="auto"/>
        <w:ind w:left="284"/>
        <w:jc w:val="both"/>
        <w:rPr>
          <w:rFonts w:asciiTheme="minorHAnsi" w:hAnsiTheme="minorHAnsi" w:cstheme="minorHAnsi"/>
          <w:b/>
          <w:sz w:val="22"/>
          <w:szCs w:val="22"/>
        </w:rPr>
      </w:pPr>
    </w:p>
    <w:p w14:paraId="264C78CF" w14:textId="77777777" w:rsidR="00C603CD" w:rsidRPr="00AA08E7" w:rsidRDefault="00C603CD" w:rsidP="00C603CD">
      <w:pPr>
        <w:numPr>
          <w:ilvl w:val="0"/>
          <w:numId w:val="33"/>
        </w:numPr>
        <w:spacing w:line="360" w:lineRule="auto"/>
        <w:ind w:left="284"/>
        <w:rPr>
          <w:rFonts w:asciiTheme="minorHAnsi" w:hAnsiTheme="minorHAnsi" w:cstheme="minorHAnsi"/>
          <w:b/>
          <w:bCs/>
          <w:sz w:val="22"/>
          <w:szCs w:val="22"/>
        </w:rPr>
      </w:pPr>
      <w:r w:rsidRPr="00AA08E7">
        <w:rPr>
          <w:rFonts w:asciiTheme="minorHAnsi" w:hAnsiTheme="minorHAnsi" w:cstheme="minorHAnsi"/>
          <w:b/>
          <w:bCs/>
          <w:sz w:val="22"/>
          <w:szCs w:val="22"/>
          <w:u w:val="single"/>
        </w:rPr>
        <w:t>Wymagania Zamawiającego w zakresie wykonania dokumentacji projektowej:</w:t>
      </w:r>
    </w:p>
    <w:p w14:paraId="5EC3558B" w14:textId="46E58FF9" w:rsidR="00AB4120" w:rsidRPr="00AA08E7" w:rsidRDefault="00603CFB" w:rsidP="00AB4120">
      <w:pPr>
        <w:numPr>
          <w:ilvl w:val="0"/>
          <w:numId w:val="31"/>
        </w:numPr>
        <w:spacing w:line="360" w:lineRule="auto"/>
        <w:jc w:val="both"/>
        <w:rPr>
          <w:rFonts w:asciiTheme="minorHAnsi" w:eastAsia="Calibri" w:hAnsiTheme="minorHAnsi" w:cstheme="minorHAnsi"/>
          <w:b/>
          <w:sz w:val="22"/>
          <w:szCs w:val="22"/>
        </w:rPr>
      </w:pPr>
      <w:r w:rsidRPr="00645BA9">
        <w:rPr>
          <w:rFonts w:asciiTheme="minorHAnsi" w:eastAsia="Calibri" w:hAnsiTheme="minorHAnsi" w:cstheme="minorHAnsi"/>
          <w:b/>
          <w:sz w:val="22"/>
          <w:szCs w:val="22"/>
        </w:rPr>
        <w:t>Opracowanie dokumentacji projektowej obejmuje zaprojektowanie przebudowy dr</w:t>
      </w:r>
      <w:r>
        <w:rPr>
          <w:rFonts w:asciiTheme="minorHAnsi" w:eastAsia="Calibri" w:hAnsiTheme="minorHAnsi" w:cstheme="minorHAnsi"/>
          <w:b/>
          <w:sz w:val="22"/>
          <w:szCs w:val="22"/>
        </w:rPr>
        <w:t>ogi</w:t>
      </w:r>
      <w:r w:rsidRPr="00645BA9">
        <w:rPr>
          <w:rFonts w:asciiTheme="minorHAnsi" w:eastAsia="Calibri" w:hAnsiTheme="minorHAnsi" w:cstheme="minorHAnsi"/>
          <w:b/>
          <w:sz w:val="22"/>
          <w:szCs w:val="22"/>
        </w:rPr>
        <w:t xml:space="preserve"> powiatowej 1186K (w dwóch odcinkach drogowych) - zgodnie z tematem zadania</w:t>
      </w:r>
      <w:r w:rsidR="00AB4120" w:rsidRPr="00AA08E7">
        <w:rPr>
          <w:rFonts w:asciiTheme="minorHAnsi" w:eastAsia="Calibri" w:hAnsiTheme="minorHAnsi" w:cstheme="minorHAnsi"/>
          <w:b/>
          <w:sz w:val="22"/>
          <w:szCs w:val="22"/>
        </w:rPr>
        <w:t>.</w:t>
      </w:r>
    </w:p>
    <w:p w14:paraId="06B5A61E" w14:textId="77777777" w:rsidR="00AB4120" w:rsidRPr="00AA08E7" w:rsidRDefault="00AB4120" w:rsidP="00AB4120">
      <w:pPr>
        <w:spacing w:line="360" w:lineRule="auto"/>
        <w:ind w:left="720"/>
        <w:jc w:val="both"/>
        <w:rPr>
          <w:rFonts w:asciiTheme="minorHAnsi" w:eastAsia="Calibri" w:hAnsiTheme="minorHAnsi" w:cstheme="minorHAnsi"/>
          <w:b/>
          <w:sz w:val="22"/>
          <w:szCs w:val="22"/>
        </w:rPr>
      </w:pPr>
      <w:r w:rsidRPr="00AA08E7">
        <w:rPr>
          <w:rFonts w:asciiTheme="minorHAnsi" w:eastAsia="Calibri" w:hAnsiTheme="minorHAnsi" w:cstheme="minorHAnsi"/>
          <w:b/>
          <w:sz w:val="22"/>
          <w:szCs w:val="22"/>
        </w:rPr>
        <w:t>Wymagane jest dopasowanie rozwiązań wysokościowych projektowanych dróg oraz dostosowanie tych rozwiązań do istniejącego terenu wraz z uwzględnieniem rozwiązań wysokościowych zjazdów i skrzyżowań z drogami bocznymi.</w:t>
      </w:r>
    </w:p>
    <w:p w14:paraId="7743A254" w14:textId="77777777" w:rsidR="00AB4120" w:rsidRPr="00AA08E7" w:rsidRDefault="00AB4120" w:rsidP="00AB4120">
      <w:pPr>
        <w:numPr>
          <w:ilvl w:val="0"/>
          <w:numId w:val="31"/>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Wykonawca zobowiązany jest do uzyskania wszystkich niezbędnych opinii, uzgodnień i sprawdzeń projektowych w zakresie wynikającym z obowiązujących przepisów. Wszystkie materiały niezbędne do wykonania dokumentacji, pozyska Wykonawca.</w:t>
      </w:r>
    </w:p>
    <w:p w14:paraId="78B76E9E" w14:textId="77777777" w:rsidR="00AB4120" w:rsidRPr="00AA08E7" w:rsidRDefault="00AB4120" w:rsidP="00AB4120">
      <w:pPr>
        <w:numPr>
          <w:ilvl w:val="0"/>
          <w:numId w:val="31"/>
        </w:numPr>
        <w:spacing w:line="360" w:lineRule="auto"/>
        <w:jc w:val="both"/>
        <w:rPr>
          <w:rFonts w:asciiTheme="minorHAnsi" w:hAnsiTheme="minorHAnsi" w:cstheme="minorHAnsi"/>
          <w:sz w:val="22"/>
          <w:szCs w:val="22"/>
        </w:rPr>
      </w:pPr>
      <w:r w:rsidRPr="00AA08E7">
        <w:rPr>
          <w:rFonts w:asciiTheme="minorHAnsi" w:hAnsiTheme="minorHAnsi" w:cstheme="minorHAnsi"/>
          <w:b/>
          <w:sz w:val="22"/>
          <w:szCs w:val="22"/>
        </w:rPr>
        <w:t xml:space="preserve">Dokumentacja będzie stanowiła opis przedmiotu zamówienia w celu udzielenia zamówienia publicznego na realizację robót budowlanych. </w:t>
      </w:r>
      <w:r w:rsidRPr="00AA08E7">
        <w:rPr>
          <w:rFonts w:asciiTheme="minorHAnsi" w:hAnsiTheme="minorHAnsi" w:cstheme="minorHAnsi"/>
          <w:i/>
          <w:sz w:val="22"/>
          <w:szCs w:val="22"/>
        </w:rPr>
        <w:t>Opis przedmiotu zamówienia (dokumentacja projektowa) w swej treści nie może wskazywać poprzez nazwę, opis, znak towarowy patenty lub pochodzenie, źródła lub szczególnego procesu, który charakteryzuje produkty lub usługi dostarczane przez konkretnego wykonawcę  na użycie konkretnych produktów, materiałów, maszyn, urządzeń itp.</w:t>
      </w:r>
    </w:p>
    <w:p w14:paraId="677A89A2" w14:textId="77777777" w:rsidR="008645E4" w:rsidRPr="008645E4" w:rsidRDefault="008645E4" w:rsidP="008645E4">
      <w:pPr>
        <w:spacing w:line="360" w:lineRule="auto"/>
        <w:ind w:left="720"/>
        <w:jc w:val="both"/>
        <w:rPr>
          <w:rFonts w:asciiTheme="minorHAnsi" w:hAnsiTheme="minorHAnsi" w:cstheme="minorHAnsi"/>
          <w:b/>
          <w:sz w:val="22"/>
          <w:szCs w:val="22"/>
          <w:u w:val="single"/>
        </w:rPr>
      </w:pPr>
      <w:r w:rsidRPr="008645E4">
        <w:rPr>
          <w:rFonts w:asciiTheme="minorHAnsi" w:hAnsiTheme="minorHAnsi" w:cstheme="minorHAnsi"/>
          <w:b/>
          <w:sz w:val="22"/>
          <w:szCs w:val="22"/>
          <w:u w:val="single"/>
        </w:rPr>
        <w:t>Zamawiający dostarczy  Wykonawcy mapy zasadnicze:</w:t>
      </w:r>
    </w:p>
    <w:p w14:paraId="62FEF9D8" w14:textId="77777777" w:rsidR="008645E4" w:rsidRPr="008645E4" w:rsidRDefault="008645E4" w:rsidP="008645E4">
      <w:pPr>
        <w:spacing w:line="360" w:lineRule="auto"/>
        <w:ind w:left="720"/>
        <w:jc w:val="both"/>
        <w:rPr>
          <w:rFonts w:asciiTheme="minorHAnsi" w:hAnsiTheme="minorHAnsi" w:cstheme="minorHAnsi"/>
          <w:b/>
          <w:sz w:val="22"/>
          <w:szCs w:val="22"/>
        </w:rPr>
      </w:pPr>
      <w:r w:rsidRPr="008645E4">
        <w:rPr>
          <w:rFonts w:asciiTheme="minorHAnsi" w:hAnsiTheme="minorHAnsi" w:cstheme="minorHAnsi"/>
          <w:b/>
          <w:sz w:val="22"/>
          <w:szCs w:val="22"/>
        </w:rPr>
        <w:t xml:space="preserve"> odc.I  w km od 6+921,5 do km 6+991,5 – mapa zasadnicza w wersji elektronicznej, obręb Charsznica.</w:t>
      </w:r>
    </w:p>
    <w:p w14:paraId="6FD11068" w14:textId="6AC3C62F" w:rsidR="00603CFB" w:rsidRPr="00603CFB" w:rsidRDefault="008645E4" w:rsidP="008645E4">
      <w:pPr>
        <w:spacing w:line="360" w:lineRule="auto"/>
        <w:ind w:left="720"/>
        <w:jc w:val="both"/>
        <w:rPr>
          <w:rFonts w:asciiTheme="minorHAnsi" w:hAnsiTheme="minorHAnsi" w:cstheme="minorHAnsi"/>
          <w:b/>
          <w:strike/>
          <w:sz w:val="22"/>
          <w:szCs w:val="22"/>
          <w:highlight w:val="yellow"/>
        </w:rPr>
      </w:pPr>
      <w:r w:rsidRPr="008645E4">
        <w:rPr>
          <w:rFonts w:asciiTheme="minorHAnsi" w:hAnsiTheme="minorHAnsi" w:cstheme="minorHAnsi"/>
          <w:b/>
          <w:sz w:val="22"/>
          <w:szCs w:val="22"/>
        </w:rPr>
        <w:t>odc.II  w km od 7+399,29 do km 7+451,27 – mapa zasadnicza w wersji papierowej, obręb Miechów-Charsznica, teren zamknięty PKP LHS.</w:t>
      </w:r>
    </w:p>
    <w:p w14:paraId="1B6AB348" w14:textId="77777777" w:rsidR="00AB4120" w:rsidRPr="00AA08E7" w:rsidRDefault="00AB4120" w:rsidP="00AB4120">
      <w:pPr>
        <w:numPr>
          <w:ilvl w:val="0"/>
          <w:numId w:val="31"/>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Zaleca się aby Wykonawcy dokonali wizji lokalnej na terenie objętym opracowaniem dokumentacji i w jego okolicy, w celu dokonania oceny dokumentów i informacji przekazanych w ramach niniejszego postępowania przez Zamawiającego i w celu prawidłowego skalkulowania ceny oferty.</w:t>
      </w:r>
    </w:p>
    <w:p w14:paraId="676C88AD" w14:textId="77777777" w:rsidR="00AB4120" w:rsidRPr="00AA08E7" w:rsidRDefault="00AB4120" w:rsidP="00AB4120">
      <w:pPr>
        <w:numPr>
          <w:ilvl w:val="0"/>
          <w:numId w:val="31"/>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Wykonawca stawi się niezwłocznie na każde wezwanie Zamawiającego po wcześniejszym uzgodnieniu terminu w celu przedstawiania zaawansowania prac projektowych, rozstrzygnięć problemów, analizy uzgodnień, rozwiązań projektowych itp. Spotkania będą odbywać się w siedzibie ZDP lub w terenie z częstotliwością co najmniej raz w miesiącu.</w:t>
      </w:r>
    </w:p>
    <w:p w14:paraId="49C4458A" w14:textId="77777777" w:rsidR="00A43A08" w:rsidRPr="00AA08E7" w:rsidRDefault="00AB4120" w:rsidP="00504033">
      <w:pPr>
        <w:numPr>
          <w:ilvl w:val="0"/>
          <w:numId w:val="31"/>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 xml:space="preserve">Rozwiązania projektowe proponowane przez Wykonawcę muszą się mieścić w istniejącym pasie drogowym, a jedynie w przypadku konieczności stosować rozwiązania ograniczające do minimum zajmowany teren poza pasem drogowym. </w:t>
      </w:r>
    </w:p>
    <w:p w14:paraId="09ACA02B" w14:textId="77777777" w:rsidR="00AB4120" w:rsidRPr="00AA08E7" w:rsidRDefault="00AB4120" w:rsidP="00504033">
      <w:pPr>
        <w:numPr>
          <w:ilvl w:val="0"/>
          <w:numId w:val="31"/>
        </w:numPr>
        <w:spacing w:line="360" w:lineRule="auto"/>
        <w:jc w:val="both"/>
        <w:rPr>
          <w:rFonts w:asciiTheme="minorHAnsi" w:hAnsiTheme="minorHAnsi" w:cstheme="minorHAnsi"/>
          <w:sz w:val="22"/>
          <w:szCs w:val="22"/>
        </w:rPr>
      </w:pPr>
      <w:r w:rsidRPr="00AA08E7">
        <w:rPr>
          <w:rFonts w:asciiTheme="minorHAnsi" w:eastAsia="Calibri" w:hAnsiTheme="minorHAnsi" w:cstheme="minorHAnsi"/>
          <w:sz w:val="22"/>
          <w:szCs w:val="22"/>
        </w:rPr>
        <w:t>Rozwiązanie projektowe i parametry techniczne jakie należy przyjąć:</w:t>
      </w:r>
    </w:p>
    <w:p w14:paraId="3E894DB7" w14:textId="7CAD4699" w:rsidR="00AB4120" w:rsidRPr="00AA08E7" w:rsidRDefault="00AB4120" w:rsidP="00AB4120">
      <w:pPr>
        <w:spacing w:line="360" w:lineRule="auto"/>
        <w:ind w:left="720"/>
        <w:jc w:val="both"/>
        <w:rPr>
          <w:rFonts w:asciiTheme="minorHAnsi" w:hAnsiTheme="minorHAnsi" w:cstheme="minorHAnsi"/>
          <w:sz w:val="22"/>
          <w:szCs w:val="22"/>
        </w:rPr>
      </w:pPr>
      <w:r w:rsidRPr="00AA08E7">
        <w:rPr>
          <w:rFonts w:asciiTheme="minorHAnsi" w:eastAsia="Calibri" w:hAnsiTheme="minorHAnsi" w:cstheme="minorHAnsi"/>
          <w:sz w:val="22"/>
          <w:szCs w:val="22"/>
        </w:rPr>
        <w:t xml:space="preserve">- dla dróg objętych opracowaniem projektowym należy  przyjąć rozwiązania jak dla </w:t>
      </w:r>
      <w:r w:rsidRPr="00AA08E7">
        <w:rPr>
          <w:rFonts w:asciiTheme="minorHAnsi" w:eastAsia="Calibri" w:hAnsiTheme="minorHAnsi" w:cstheme="minorHAnsi"/>
          <w:b/>
          <w:sz w:val="22"/>
          <w:szCs w:val="22"/>
        </w:rPr>
        <w:t>dróg klasy</w:t>
      </w:r>
      <w:r w:rsidR="00CC2BBE" w:rsidRPr="00AA08E7">
        <w:rPr>
          <w:rFonts w:asciiTheme="minorHAnsi" w:eastAsia="Calibri" w:hAnsiTheme="minorHAnsi" w:cstheme="minorHAnsi"/>
          <w:b/>
          <w:sz w:val="22"/>
          <w:szCs w:val="22"/>
        </w:rPr>
        <w:t xml:space="preserve"> </w:t>
      </w:r>
      <w:r w:rsidR="008645E4">
        <w:rPr>
          <w:rFonts w:asciiTheme="minorHAnsi" w:eastAsia="Calibri" w:hAnsiTheme="minorHAnsi" w:cstheme="minorHAnsi"/>
          <w:b/>
          <w:sz w:val="22"/>
          <w:szCs w:val="22"/>
        </w:rPr>
        <w:t>Z</w:t>
      </w:r>
      <w:r w:rsidRPr="00AA08E7">
        <w:rPr>
          <w:rFonts w:asciiTheme="minorHAnsi" w:eastAsia="Calibri" w:hAnsiTheme="minorHAnsi" w:cstheme="minorHAnsi"/>
          <w:b/>
          <w:sz w:val="22"/>
          <w:szCs w:val="22"/>
        </w:rPr>
        <w:t xml:space="preserve">, </w:t>
      </w:r>
      <w:r w:rsidRPr="00AA08E7">
        <w:rPr>
          <w:rFonts w:asciiTheme="minorHAnsi" w:eastAsia="Calibri" w:hAnsiTheme="minorHAnsi" w:cstheme="minorHAnsi"/>
          <w:sz w:val="22"/>
          <w:szCs w:val="22"/>
        </w:rPr>
        <w:t>z</w:t>
      </w:r>
      <w:r w:rsidRPr="00AA08E7">
        <w:rPr>
          <w:rFonts w:asciiTheme="minorHAnsi" w:hAnsiTheme="minorHAnsi" w:cstheme="minorHAnsi"/>
          <w:sz w:val="22"/>
          <w:szCs w:val="22"/>
        </w:rPr>
        <w:t xml:space="preserve">godnie z </w:t>
      </w:r>
      <w:r w:rsidR="00EB7CAB" w:rsidRPr="00AA08E7">
        <w:rPr>
          <w:rFonts w:asciiTheme="minorHAnsi" w:hAnsiTheme="minorHAnsi" w:cstheme="minorHAnsi"/>
          <w:sz w:val="22"/>
          <w:szCs w:val="22"/>
        </w:rPr>
        <w:t>aktualnie obowiązującymi przepisami techniczno-budowlanymi dotyczącymi dróg publicznych.</w:t>
      </w:r>
      <w:r w:rsidRPr="00AA08E7">
        <w:rPr>
          <w:rFonts w:asciiTheme="minorHAnsi" w:hAnsiTheme="minorHAnsi" w:cstheme="minorHAnsi"/>
          <w:sz w:val="22"/>
          <w:szCs w:val="22"/>
        </w:rPr>
        <w:t xml:space="preserve"> </w:t>
      </w:r>
    </w:p>
    <w:p w14:paraId="347732E2" w14:textId="70B3D9DE" w:rsidR="00C603CD" w:rsidRPr="00AA08E7" w:rsidRDefault="008645E4" w:rsidP="00AB4120">
      <w:pPr>
        <w:spacing w:line="360" w:lineRule="auto"/>
        <w:ind w:left="709" w:hanging="283"/>
        <w:rPr>
          <w:rFonts w:asciiTheme="minorHAnsi" w:hAnsiTheme="minorHAnsi" w:cstheme="minorHAnsi"/>
          <w:b/>
          <w:bCs/>
          <w:sz w:val="22"/>
          <w:szCs w:val="22"/>
        </w:rPr>
      </w:pPr>
      <w:r>
        <w:rPr>
          <w:rFonts w:asciiTheme="minorHAnsi" w:eastAsia="Calibri" w:hAnsiTheme="minorHAnsi" w:cstheme="minorHAnsi"/>
          <w:sz w:val="22"/>
          <w:szCs w:val="22"/>
        </w:rPr>
        <w:t>i</w:t>
      </w:r>
      <w:r w:rsidR="00AB4120" w:rsidRPr="00AA08E7">
        <w:rPr>
          <w:rFonts w:asciiTheme="minorHAnsi" w:eastAsia="Calibri" w:hAnsiTheme="minorHAnsi" w:cstheme="minorHAnsi"/>
          <w:sz w:val="22"/>
          <w:szCs w:val="22"/>
        </w:rPr>
        <w:t>)</w:t>
      </w:r>
      <w:r w:rsidR="00AB4120" w:rsidRPr="00AA08E7">
        <w:rPr>
          <w:rFonts w:asciiTheme="minorHAnsi" w:eastAsia="Calibri" w:hAnsiTheme="minorHAnsi" w:cstheme="minorHAnsi"/>
          <w:sz w:val="22"/>
          <w:szCs w:val="22"/>
        </w:rPr>
        <w:tab/>
        <w:t>Załączniki dokumentacji projektowej (wszystkich branż wchodzących w jej skład</w:t>
      </w:r>
      <w:r>
        <w:rPr>
          <w:rFonts w:asciiTheme="minorHAnsi" w:eastAsia="Calibri" w:hAnsiTheme="minorHAnsi" w:cstheme="minorHAnsi"/>
          <w:sz w:val="22"/>
          <w:szCs w:val="22"/>
        </w:rPr>
        <w:t xml:space="preserve"> </w:t>
      </w:r>
      <w:r w:rsidRPr="008645E4">
        <w:rPr>
          <w:rFonts w:asciiTheme="minorHAnsi" w:eastAsia="Calibri" w:hAnsiTheme="minorHAnsi" w:cstheme="minorHAnsi"/>
          <w:sz w:val="22"/>
          <w:szCs w:val="22"/>
        </w:rPr>
        <w:t>– jeśli będą wymagane</w:t>
      </w:r>
      <w:r w:rsidR="00AB4120" w:rsidRPr="00AA08E7">
        <w:rPr>
          <w:rFonts w:asciiTheme="minorHAnsi" w:eastAsia="Calibri" w:hAnsiTheme="minorHAnsi" w:cstheme="minorHAnsi"/>
          <w:sz w:val="22"/>
          <w:szCs w:val="22"/>
        </w:rPr>
        <w:t>) muszą być podpisane oraz obite pieczęcią przez osoby/osobę uprawnioną -projektantów i sprawdzających odpowiednich branż, a także pieczęcią firmową Wykonawcy</w:t>
      </w:r>
      <w:r w:rsidR="00421142" w:rsidRPr="00AA08E7">
        <w:rPr>
          <w:rFonts w:asciiTheme="minorHAnsi" w:eastAsia="Calibri" w:hAnsiTheme="minorHAnsi" w:cstheme="minorHAnsi"/>
          <w:sz w:val="22"/>
          <w:szCs w:val="22"/>
        </w:rPr>
        <w:t>.</w:t>
      </w:r>
    </w:p>
    <w:p w14:paraId="5BE7D3ED" w14:textId="77777777" w:rsidR="00C603CD" w:rsidRPr="00AA08E7" w:rsidRDefault="00C603CD" w:rsidP="005B6B1D">
      <w:pPr>
        <w:spacing w:line="360" w:lineRule="auto"/>
        <w:jc w:val="center"/>
        <w:rPr>
          <w:rFonts w:asciiTheme="minorHAnsi" w:hAnsiTheme="minorHAnsi" w:cstheme="minorHAnsi"/>
          <w:b/>
          <w:bCs/>
          <w:sz w:val="22"/>
          <w:szCs w:val="22"/>
        </w:rPr>
      </w:pPr>
    </w:p>
    <w:p w14:paraId="6BAE6986" w14:textId="77777777" w:rsidR="00622C98" w:rsidRPr="00AA08E7" w:rsidRDefault="00622C98" w:rsidP="005B6B1D">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2</w:t>
      </w:r>
    </w:p>
    <w:p w14:paraId="1D131D7D" w14:textId="77777777" w:rsidR="00622C98" w:rsidRPr="00AA08E7" w:rsidRDefault="00622C98" w:rsidP="005B6B1D">
      <w:pPr>
        <w:spacing w:line="360" w:lineRule="auto"/>
        <w:jc w:val="center"/>
        <w:rPr>
          <w:rFonts w:asciiTheme="minorHAnsi" w:hAnsiTheme="minorHAnsi" w:cstheme="minorHAnsi"/>
          <w:b/>
          <w:bCs/>
        </w:rPr>
      </w:pPr>
      <w:r w:rsidRPr="00AA08E7">
        <w:rPr>
          <w:rFonts w:asciiTheme="minorHAnsi" w:hAnsiTheme="minorHAnsi" w:cstheme="minorHAnsi"/>
          <w:b/>
          <w:bCs/>
          <w:sz w:val="22"/>
          <w:szCs w:val="22"/>
        </w:rPr>
        <w:t>PODWYKONAWSTWO</w:t>
      </w:r>
    </w:p>
    <w:p w14:paraId="015EF5CB" w14:textId="77777777" w:rsidR="00622C98" w:rsidRPr="00AA08E7" w:rsidRDefault="00622C98" w:rsidP="006F4E64">
      <w:pPr>
        <w:numPr>
          <w:ilvl w:val="0"/>
          <w:numId w:val="7"/>
        </w:numPr>
        <w:tabs>
          <w:tab w:val="clear" w:pos="720"/>
          <w:tab w:val="num" w:pos="426"/>
        </w:tabs>
        <w:spacing w:line="360" w:lineRule="auto"/>
        <w:ind w:left="426" w:hanging="426"/>
        <w:jc w:val="both"/>
        <w:rPr>
          <w:rFonts w:asciiTheme="minorHAnsi" w:hAnsiTheme="minorHAnsi" w:cstheme="minorHAnsi"/>
          <w:i/>
          <w:w w:val="90"/>
          <w:sz w:val="16"/>
          <w:szCs w:val="16"/>
        </w:rPr>
      </w:pPr>
      <w:r w:rsidRPr="00AA08E7">
        <w:rPr>
          <w:rFonts w:asciiTheme="minorHAnsi" w:hAnsiTheme="minorHAnsi" w:cstheme="minorHAnsi"/>
          <w:sz w:val="22"/>
          <w:szCs w:val="22"/>
        </w:rPr>
        <w:t xml:space="preserve">Wykonawca – zgodnie z oświadczeniem zawartym w Ofercie </w:t>
      </w:r>
      <w:r w:rsidR="008D5079" w:rsidRPr="00AA08E7">
        <w:rPr>
          <w:rFonts w:asciiTheme="minorHAnsi" w:hAnsiTheme="minorHAnsi" w:cstheme="minorHAnsi"/>
          <w:sz w:val="22"/>
          <w:szCs w:val="22"/>
        </w:rPr>
        <w:t>–</w:t>
      </w:r>
      <w:r w:rsidRPr="00AA08E7">
        <w:rPr>
          <w:rFonts w:asciiTheme="minorHAnsi" w:hAnsiTheme="minorHAnsi" w:cstheme="minorHAnsi"/>
          <w:sz w:val="22"/>
          <w:szCs w:val="22"/>
        </w:rPr>
        <w:t xml:space="preserve"> </w:t>
      </w:r>
      <w:r w:rsidR="008D5079" w:rsidRPr="00AA08E7">
        <w:rPr>
          <w:rFonts w:asciiTheme="minorHAnsi" w:hAnsiTheme="minorHAnsi" w:cstheme="minorHAnsi"/>
          <w:sz w:val="22"/>
          <w:szCs w:val="22"/>
        </w:rPr>
        <w:t>przedmiot zam</w:t>
      </w:r>
      <w:r w:rsidR="004710F9" w:rsidRPr="00AA08E7">
        <w:rPr>
          <w:rFonts w:asciiTheme="minorHAnsi" w:hAnsiTheme="minorHAnsi" w:cstheme="minorHAnsi"/>
          <w:sz w:val="22"/>
          <w:szCs w:val="22"/>
        </w:rPr>
        <w:t>ó</w:t>
      </w:r>
      <w:r w:rsidR="008D5079" w:rsidRPr="00AA08E7">
        <w:rPr>
          <w:rFonts w:asciiTheme="minorHAnsi" w:hAnsiTheme="minorHAnsi" w:cstheme="minorHAnsi"/>
          <w:sz w:val="22"/>
          <w:szCs w:val="22"/>
        </w:rPr>
        <w:t>wienia</w:t>
      </w:r>
      <w:r w:rsidRPr="00AA08E7">
        <w:rPr>
          <w:rFonts w:asciiTheme="minorHAnsi" w:hAnsiTheme="minorHAnsi" w:cstheme="minorHAnsi"/>
          <w:sz w:val="22"/>
          <w:szCs w:val="22"/>
        </w:rPr>
        <w:t xml:space="preserve"> wykona sam</w:t>
      </w:r>
      <w:r w:rsidR="004710F9" w:rsidRPr="00AA08E7">
        <w:rPr>
          <w:rFonts w:asciiTheme="minorHAnsi" w:hAnsiTheme="minorHAnsi" w:cstheme="minorHAnsi"/>
          <w:sz w:val="22"/>
          <w:szCs w:val="22"/>
        </w:rPr>
        <w:t xml:space="preserve"> siłami własnymi</w:t>
      </w:r>
      <w:r w:rsidRPr="00AA08E7">
        <w:rPr>
          <w:rFonts w:asciiTheme="minorHAnsi" w:hAnsiTheme="minorHAnsi" w:cstheme="minorHAnsi"/>
          <w:sz w:val="22"/>
          <w:szCs w:val="22"/>
        </w:rPr>
        <w:t>* / </w:t>
      </w:r>
      <w:r w:rsidR="004710F9" w:rsidRPr="00AA08E7">
        <w:rPr>
          <w:rFonts w:asciiTheme="minorHAnsi" w:hAnsiTheme="minorHAnsi" w:cstheme="minorHAnsi"/>
          <w:sz w:val="22"/>
          <w:szCs w:val="22"/>
        </w:rPr>
        <w:t xml:space="preserve">sami za wyjątkiem prac które zostaną wykonane przez Podwykonawców, o ile są znani na etapie składania oferty </w:t>
      </w:r>
      <w:r w:rsidRPr="00AA08E7">
        <w:rPr>
          <w:rFonts w:asciiTheme="minorHAnsi" w:hAnsiTheme="minorHAnsi" w:cstheme="minorHAnsi"/>
          <w:sz w:val="22"/>
          <w:szCs w:val="22"/>
        </w:rPr>
        <w:t>*</w:t>
      </w:r>
    </w:p>
    <w:p w14:paraId="330814C2" w14:textId="77777777" w:rsidR="004710F9" w:rsidRPr="00AA08E7" w:rsidRDefault="004710F9" w:rsidP="00840546">
      <w:pPr>
        <w:numPr>
          <w:ilvl w:val="0"/>
          <w:numId w:val="12"/>
        </w:numPr>
        <w:tabs>
          <w:tab w:val="num" w:pos="426"/>
        </w:tabs>
        <w:suppressAutoHyphens w:val="0"/>
        <w:ind w:left="425" w:hanging="425"/>
        <w:jc w:val="both"/>
        <w:rPr>
          <w:rFonts w:asciiTheme="minorHAnsi" w:hAnsiTheme="minorHAnsi" w:cstheme="minorHAnsi"/>
          <w:sz w:val="22"/>
          <w:szCs w:val="22"/>
        </w:rPr>
      </w:pPr>
      <w:bookmarkStart w:id="0" w:name="_Hlk65830519"/>
      <w:bookmarkStart w:id="1" w:name="_Hlk65847648"/>
      <w:r w:rsidRPr="00AA08E7">
        <w:rPr>
          <w:rFonts w:asciiTheme="minorHAnsi" w:hAnsiTheme="minorHAnsi" w:cstheme="minorHAnsi"/>
          <w:sz w:val="22"/>
          <w:szCs w:val="22"/>
        </w:rPr>
        <w:t xml:space="preserve">Podwykonawca ……………………………………………………………………………………….. </w:t>
      </w:r>
    </w:p>
    <w:p w14:paraId="5811302A" w14:textId="77777777" w:rsidR="004710F9" w:rsidRPr="00AA08E7" w:rsidRDefault="004710F9" w:rsidP="00840546">
      <w:pPr>
        <w:tabs>
          <w:tab w:val="num" w:pos="426"/>
        </w:tabs>
        <w:ind w:left="425" w:hanging="425"/>
        <w:jc w:val="both"/>
        <w:rPr>
          <w:rFonts w:asciiTheme="minorHAnsi" w:hAnsiTheme="minorHAnsi" w:cstheme="minorHAnsi"/>
          <w:sz w:val="18"/>
          <w:szCs w:val="18"/>
        </w:rPr>
      </w:pPr>
      <w:r w:rsidRPr="00AA08E7">
        <w:rPr>
          <w:rFonts w:asciiTheme="minorHAnsi" w:hAnsiTheme="minorHAnsi" w:cstheme="minorHAnsi"/>
          <w:sz w:val="22"/>
          <w:szCs w:val="22"/>
        </w:rPr>
        <w:t xml:space="preserve">                                                                       </w:t>
      </w:r>
      <w:r w:rsidRPr="00AA08E7">
        <w:rPr>
          <w:rFonts w:asciiTheme="minorHAnsi" w:hAnsiTheme="minorHAnsi" w:cstheme="minorHAnsi"/>
          <w:sz w:val="18"/>
          <w:szCs w:val="18"/>
        </w:rPr>
        <w:t>(nazwa firmy podwykonawcy)</w:t>
      </w:r>
    </w:p>
    <w:p w14:paraId="2671B0DC" w14:textId="77777777" w:rsidR="004710F9" w:rsidRPr="00AA08E7" w:rsidRDefault="00FB4849" w:rsidP="00840546">
      <w:pPr>
        <w:tabs>
          <w:tab w:val="num" w:pos="426"/>
        </w:tabs>
        <w:ind w:left="425" w:hanging="425"/>
        <w:jc w:val="both"/>
        <w:rPr>
          <w:rFonts w:asciiTheme="minorHAnsi" w:hAnsiTheme="minorHAnsi" w:cstheme="minorHAnsi"/>
          <w:sz w:val="22"/>
          <w:szCs w:val="22"/>
        </w:rPr>
      </w:pPr>
      <w:r w:rsidRPr="00AA08E7">
        <w:rPr>
          <w:rFonts w:asciiTheme="minorHAnsi" w:hAnsiTheme="minorHAnsi" w:cstheme="minorHAnsi"/>
          <w:sz w:val="22"/>
          <w:szCs w:val="22"/>
        </w:rPr>
        <w:tab/>
      </w:r>
      <w:r w:rsidR="004710F9" w:rsidRPr="00AA08E7">
        <w:rPr>
          <w:rFonts w:asciiTheme="minorHAnsi" w:hAnsiTheme="minorHAnsi" w:cstheme="minorHAnsi"/>
          <w:sz w:val="22"/>
          <w:szCs w:val="22"/>
        </w:rPr>
        <w:t>wykona część zamówienia   ………………………………………………………………………….</w:t>
      </w:r>
    </w:p>
    <w:p w14:paraId="729AB1CC" w14:textId="46254D6E" w:rsidR="004710F9" w:rsidRPr="00AA08E7" w:rsidRDefault="004710F9" w:rsidP="00840546">
      <w:pPr>
        <w:tabs>
          <w:tab w:val="num" w:pos="426"/>
        </w:tabs>
        <w:ind w:left="425" w:hanging="425"/>
        <w:jc w:val="both"/>
        <w:rPr>
          <w:rFonts w:asciiTheme="minorHAnsi" w:hAnsiTheme="minorHAnsi" w:cstheme="minorHAnsi"/>
          <w:sz w:val="18"/>
          <w:szCs w:val="18"/>
        </w:rPr>
      </w:pPr>
      <w:r w:rsidRPr="00AA08E7">
        <w:rPr>
          <w:rFonts w:asciiTheme="minorHAnsi" w:hAnsiTheme="minorHAnsi" w:cstheme="minorHAnsi"/>
          <w:sz w:val="18"/>
          <w:szCs w:val="18"/>
        </w:rPr>
        <w:t xml:space="preserve">                                                              </w:t>
      </w:r>
      <w:r w:rsidR="00840546">
        <w:rPr>
          <w:rFonts w:asciiTheme="minorHAnsi" w:hAnsiTheme="minorHAnsi" w:cstheme="minorHAnsi"/>
          <w:sz w:val="18"/>
          <w:szCs w:val="18"/>
        </w:rPr>
        <w:t xml:space="preserve">           </w:t>
      </w:r>
      <w:r w:rsidRPr="00AA08E7">
        <w:rPr>
          <w:rFonts w:asciiTheme="minorHAnsi" w:hAnsiTheme="minorHAnsi" w:cstheme="minorHAnsi"/>
          <w:sz w:val="18"/>
          <w:szCs w:val="18"/>
        </w:rPr>
        <w:t xml:space="preserve">     (zakres robót powierzony podwykonawcy</w:t>
      </w:r>
      <w:bookmarkEnd w:id="0"/>
      <w:r w:rsidRPr="00AA08E7">
        <w:rPr>
          <w:rFonts w:asciiTheme="minorHAnsi" w:hAnsiTheme="minorHAnsi" w:cstheme="minorHAnsi"/>
          <w:sz w:val="18"/>
          <w:szCs w:val="18"/>
        </w:rPr>
        <w:t>)</w:t>
      </w:r>
    </w:p>
    <w:bookmarkEnd w:id="1"/>
    <w:p w14:paraId="33A3E30F" w14:textId="77777777" w:rsidR="004710F9" w:rsidRPr="00AA08E7" w:rsidRDefault="004710F9" w:rsidP="00FB4849">
      <w:pPr>
        <w:tabs>
          <w:tab w:val="num" w:pos="426"/>
        </w:tabs>
        <w:spacing w:line="360" w:lineRule="auto"/>
        <w:ind w:left="426" w:hanging="426"/>
        <w:jc w:val="both"/>
        <w:rPr>
          <w:rFonts w:asciiTheme="minorHAnsi" w:hAnsiTheme="minorHAnsi" w:cstheme="minorHAnsi"/>
          <w:sz w:val="20"/>
        </w:rPr>
      </w:pPr>
    </w:p>
    <w:p w14:paraId="314A8B58" w14:textId="77777777" w:rsidR="004710F9" w:rsidRPr="00AA08E7" w:rsidRDefault="004710F9" w:rsidP="00840546">
      <w:pPr>
        <w:numPr>
          <w:ilvl w:val="0"/>
          <w:numId w:val="12"/>
        </w:numPr>
        <w:tabs>
          <w:tab w:val="num" w:pos="426"/>
        </w:tabs>
        <w:suppressAutoHyphens w:val="0"/>
        <w:ind w:left="425" w:hanging="425"/>
        <w:jc w:val="both"/>
        <w:rPr>
          <w:rFonts w:asciiTheme="minorHAnsi" w:hAnsiTheme="minorHAnsi" w:cstheme="minorHAnsi"/>
          <w:sz w:val="22"/>
          <w:szCs w:val="22"/>
        </w:rPr>
      </w:pPr>
      <w:r w:rsidRPr="00AA08E7">
        <w:rPr>
          <w:rFonts w:asciiTheme="minorHAnsi" w:hAnsiTheme="minorHAnsi" w:cstheme="minorHAnsi"/>
          <w:sz w:val="22"/>
          <w:szCs w:val="22"/>
        </w:rPr>
        <w:t xml:space="preserve">Podwykonawca ……………………………………………………………………………………….. </w:t>
      </w:r>
    </w:p>
    <w:p w14:paraId="13D08118" w14:textId="77777777" w:rsidR="004710F9" w:rsidRPr="00AA08E7" w:rsidRDefault="004710F9" w:rsidP="00840546">
      <w:pPr>
        <w:tabs>
          <w:tab w:val="num" w:pos="426"/>
        </w:tabs>
        <w:ind w:left="425" w:hanging="425"/>
        <w:jc w:val="both"/>
        <w:rPr>
          <w:rFonts w:asciiTheme="minorHAnsi" w:hAnsiTheme="minorHAnsi" w:cstheme="minorHAnsi"/>
          <w:sz w:val="18"/>
          <w:szCs w:val="18"/>
        </w:rPr>
      </w:pPr>
      <w:r w:rsidRPr="00AA08E7">
        <w:rPr>
          <w:rFonts w:asciiTheme="minorHAnsi" w:hAnsiTheme="minorHAnsi" w:cstheme="minorHAnsi"/>
          <w:sz w:val="22"/>
          <w:szCs w:val="22"/>
        </w:rPr>
        <w:t xml:space="preserve">                                                                       </w:t>
      </w:r>
      <w:r w:rsidRPr="00AA08E7">
        <w:rPr>
          <w:rFonts w:asciiTheme="minorHAnsi" w:hAnsiTheme="minorHAnsi" w:cstheme="minorHAnsi"/>
          <w:sz w:val="18"/>
          <w:szCs w:val="18"/>
        </w:rPr>
        <w:t>(nazwa firmy podwykonawcy)</w:t>
      </w:r>
    </w:p>
    <w:p w14:paraId="40F52C31" w14:textId="77777777" w:rsidR="004710F9" w:rsidRPr="00AA08E7" w:rsidRDefault="00FB4849" w:rsidP="00840546">
      <w:pPr>
        <w:tabs>
          <w:tab w:val="num" w:pos="426"/>
        </w:tabs>
        <w:ind w:left="425" w:hanging="425"/>
        <w:jc w:val="both"/>
        <w:rPr>
          <w:rFonts w:asciiTheme="minorHAnsi" w:hAnsiTheme="minorHAnsi" w:cstheme="minorHAnsi"/>
          <w:sz w:val="22"/>
          <w:szCs w:val="22"/>
        </w:rPr>
      </w:pPr>
      <w:r w:rsidRPr="00AA08E7">
        <w:rPr>
          <w:rFonts w:asciiTheme="minorHAnsi" w:hAnsiTheme="minorHAnsi" w:cstheme="minorHAnsi"/>
          <w:sz w:val="22"/>
          <w:szCs w:val="22"/>
        </w:rPr>
        <w:tab/>
      </w:r>
      <w:r w:rsidR="004710F9" w:rsidRPr="00AA08E7">
        <w:rPr>
          <w:rFonts w:asciiTheme="minorHAnsi" w:hAnsiTheme="minorHAnsi" w:cstheme="minorHAnsi"/>
          <w:sz w:val="22"/>
          <w:szCs w:val="22"/>
        </w:rPr>
        <w:t>wykona część zamówienia   ………………………………………………………………………….</w:t>
      </w:r>
    </w:p>
    <w:p w14:paraId="18AD2FAA" w14:textId="6D38748E" w:rsidR="004710F9" w:rsidRDefault="004710F9" w:rsidP="00840546">
      <w:pPr>
        <w:tabs>
          <w:tab w:val="num" w:pos="426"/>
        </w:tabs>
        <w:ind w:left="425" w:hanging="425"/>
        <w:jc w:val="both"/>
        <w:rPr>
          <w:rFonts w:asciiTheme="minorHAnsi" w:hAnsiTheme="minorHAnsi" w:cstheme="minorHAnsi"/>
          <w:sz w:val="18"/>
          <w:szCs w:val="18"/>
        </w:rPr>
      </w:pPr>
      <w:r w:rsidRPr="00AA08E7">
        <w:rPr>
          <w:rFonts w:asciiTheme="minorHAnsi" w:hAnsiTheme="minorHAnsi" w:cstheme="minorHAnsi"/>
          <w:sz w:val="18"/>
          <w:szCs w:val="18"/>
        </w:rPr>
        <w:t xml:space="preserve">                                                            </w:t>
      </w:r>
      <w:r w:rsidR="00840546">
        <w:rPr>
          <w:rFonts w:asciiTheme="minorHAnsi" w:hAnsiTheme="minorHAnsi" w:cstheme="minorHAnsi"/>
          <w:sz w:val="18"/>
          <w:szCs w:val="18"/>
        </w:rPr>
        <w:t xml:space="preserve">              </w:t>
      </w:r>
      <w:r w:rsidRPr="00AA08E7">
        <w:rPr>
          <w:rFonts w:asciiTheme="minorHAnsi" w:hAnsiTheme="minorHAnsi" w:cstheme="minorHAnsi"/>
          <w:sz w:val="18"/>
          <w:szCs w:val="18"/>
        </w:rPr>
        <w:t xml:space="preserve">   (zakres robót powierzony podwykonawcy)</w:t>
      </w:r>
    </w:p>
    <w:p w14:paraId="29DC57DC" w14:textId="77777777" w:rsidR="00840546" w:rsidRPr="00AA08E7" w:rsidRDefault="00840546" w:rsidP="00840546">
      <w:pPr>
        <w:tabs>
          <w:tab w:val="num" w:pos="426"/>
        </w:tabs>
        <w:ind w:left="425" w:hanging="425"/>
        <w:jc w:val="both"/>
        <w:rPr>
          <w:rFonts w:asciiTheme="minorHAnsi" w:hAnsiTheme="minorHAnsi" w:cstheme="minorHAnsi"/>
          <w:sz w:val="18"/>
          <w:szCs w:val="18"/>
        </w:rPr>
      </w:pPr>
    </w:p>
    <w:p w14:paraId="470A5AC2" w14:textId="77777777" w:rsidR="00622C98" w:rsidRPr="00AA08E7" w:rsidRDefault="00622C98" w:rsidP="00FB4849">
      <w:pPr>
        <w:pStyle w:val="Zwykytekst2"/>
        <w:tabs>
          <w:tab w:val="num" w:pos="426"/>
        </w:tabs>
        <w:spacing w:line="360" w:lineRule="auto"/>
        <w:ind w:left="426" w:hanging="426"/>
        <w:jc w:val="both"/>
        <w:rPr>
          <w:rFonts w:asciiTheme="minorHAnsi" w:hAnsiTheme="minorHAnsi" w:cstheme="minorHAnsi"/>
          <w:i/>
          <w:w w:val="90"/>
          <w:sz w:val="16"/>
          <w:szCs w:val="16"/>
        </w:rPr>
      </w:pPr>
      <w:r w:rsidRPr="00AA08E7">
        <w:rPr>
          <w:rFonts w:asciiTheme="minorHAnsi" w:hAnsiTheme="minorHAnsi" w:cstheme="minorHAnsi"/>
          <w:i/>
          <w:w w:val="90"/>
          <w:sz w:val="16"/>
          <w:szCs w:val="16"/>
        </w:rPr>
        <w:t>* - niepotrzebne skreślić</w:t>
      </w:r>
    </w:p>
    <w:p w14:paraId="7348A1AF" w14:textId="77777777" w:rsidR="00622C98" w:rsidRPr="00AA08E7" w:rsidRDefault="00622C98" w:rsidP="006F4E64">
      <w:pPr>
        <w:numPr>
          <w:ilvl w:val="0"/>
          <w:numId w:val="7"/>
        </w:numPr>
        <w:tabs>
          <w:tab w:val="clear" w:pos="720"/>
          <w:tab w:val="num" w:pos="426"/>
        </w:tabs>
        <w:spacing w:line="360" w:lineRule="auto"/>
        <w:ind w:left="426" w:hanging="426"/>
        <w:jc w:val="both"/>
        <w:rPr>
          <w:rFonts w:asciiTheme="minorHAnsi" w:hAnsiTheme="minorHAnsi" w:cstheme="minorHAnsi"/>
        </w:rPr>
      </w:pPr>
      <w:r w:rsidRPr="00AA08E7">
        <w:rPr>
          <w:rFonts w:asciiTheme="minorHAnsi" w:hAnsiTheme="minorHAnsi" w:cstheme="minorHAnsi"/>
          <w:sz w:val="22"/>
          <w:szCs w:val="22"/>
        </w:rPr>
        <w:t>Wykonawca odpowiada za działania i zaniechania osób, podmiotów  z których pomocą realizuje zakres umowy, jak również osób, podmiotów którym wykonanie zobowiązań powierza, jak za własne działania lub zaniechania.</w:t>
      </w:r>
    </w:p>
    <w:p w14:paraId="0C8A44A1" w14:textId="77777777" w:rsidR="00622C98" w:rsidRPr="00AA08E7" w:rsidRDefault="00622C98" w:rsidP="005B6B1D">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3</w:t>
      </w:r>
    </w:p>
    <w:p w14:paraId="2F77942E" w14:textId="77777777" w:rsidR="00622C98" w:rsidRPr="00AA08E7" w:rsidRDefault="00253BA1" w:rsidP="005B6B1D">
      <w:pPr>
        <w:spacing w:line="360" w:lineRule="auto"/>
        <w:jc w:val="center"/>
        <w:rPr>
          <w:rFonts w:asciiTheme="minorHAnsi" w:hAnsiTheme="minorHAnsi" w:cstheme="minorHAnsi"/>
        </w:rPr>
      </w:pPr>
      <w:r w:rsidRPr="00AA08E7">
        <w:rPr>
          <w:rFonts w:asciiTheme="minorHAnsi" w:hAnsiTheme="minorHAnsi" w:cstheme="minorHAnsi"/>
          <w:b/>
          <w:bCs/>
          <w:sz w:val="22"/>
          <w:szCs w:val="22"/>
        </w:rPr>
        <w:t xml:space="preserve">TERMIN,  </w:t>
      </w:r>
      <w:r w:rsidR="00622C98" w:rsidRPr="00AA08E7">
        <w:rPr>
          <w:rFonts w:asciiTheme="minorHAnsi" w:hAnsiTheme="minorHAnsi" w:cstheme="minorHAnsi"/>
          <w:b/>
          <w:bCs/>
          <w:sz w:val="22"/>
          <w:szCs w:val="22"/>
        </w:rPr>
        <w:t>ZASADY REALIZACJI ZAMÓWIENIA</w:t>
      </w:r>
    </w:p>
    <w:p w14:paraId="197C6B53" w14:textId="77777777" w:rsidR="00AB4120" w:rsidRPr="00AA08E7" w:rsidRDefault="005B6B1D" w:rsidP="006F4E64">
      <w:pPr>
        <w:numPr>
          <w:ilvl w:val="0"/>
          <w:numId w:val="13"/>
        </w:numPr>
        <w:shd w:val="clear" w:color="auto" w:fill="FFFFFF"/>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Termin zakończenia realizacji przedmiotu umowy wynosi:</w:t>
      </w:r>
      <w:r w:rsidRPr="00AA08E7">
        <w:rPr>
          <w:rFonts w:asciiTheme="minorHAnsi" w:hAnsiTheme="minorHAnsi" w:cstheme="minorHAnsi"/>
          <w:b/>
          <w:bCs/>
          <w:sz w:val="22"/>
          <w:szCs w:val="22"/>
        </w:rPr>
        <w:t xml:space="preserve"> </w:t>
      </w:r>
    </w:p>
    <w:p w14:paraId="552E14FC" w14:textId="18F86BCC" w:rsidR="00ED7164" w:rsidRPr="00AA08E7" w:rsidRDefault="000B790D" w:rsidP="00ED7164">
      <w:pPr>
        <w:autoSpaceDE w:val="0"/>
        <w:autoSpaceDN w:val="0"/>
        <w:adjustRightInd w:val="0"/>
        <w:spacing w:line="360" w:lineRule="auto"/>
        <w:ind w:left="540"/>
        <w:jc w:val="both"/>
        <w:rPr>
          <w:rFonts w:asciiTheme="minorHAnsi" w:hAnsiTheme="minorHAnsi" w:cstheme="minorHAnsi"/>
          <w:sz w:val="22"/>
          <w:szCs w:val="22"/>
        </w:rPr>
      </w:pPr>
      <w:r>
        <w:rPr>
          <w:rFonts w:asciiTheme="minorHAnsi" w:hAnsiTheme="minorHAnsi" w:cstheme="minorHAnsi"/>
          <w:b/>
          <w:bCs/>
          <w:sz w:val="22"/>
          <w:szCs w:val="22"/>
        </w:rPr>
        <w:t>130</w:t>
      </w:r>
      <w:r w:rsidR="00ED7164" w:rsidRPr="00AA08E7">
        <w:rPr>
          <w:rFonts w:asciiTheme="minorHAnsi" w:hAnsiTheme="minorHAnsi" w:cstheme="minorHAnsi"/>
          <w:b/>
          <w:bCs/>
          <w:sz w:val="22"/>
          <w:szCs w:val="22"/>
        </w:rPr>
        <w:t xml:space="preserve"> dni kalendarzowych, </w:t>
      </w:r>
      <w:r w:rsidR="00ED7164" w:rsidRPr="00AA08E7">
        <w:rPr>
          <w:rFonts w:asciiTheme="minorHAnsi" w:hAnsiTheme="minorHAnsi" w:cstheme="minorHAnsi"/>
          <w:sz w:val="22"/>
          <w:szCs w:val="22"/>
        </w:rPr>
        <w:t>liczonych od dnia podpisania umowy.</w:t>
      </w:r>
    </w:p>
    <w:p w14:paraId="63E7EC79" w14:textId="0450319F" w:rsidR="005B6B1D" w:rsidRPr="00AA08E7" w:rsidRDefault="005B6B1D" w:rsidP="00FB4849">
      <w:pPr>
        <w:shd w:val="clear" w:color="auto" w:fill="FFFFFF"/>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rPr>
        <w:t xml:space="preserve">Przy czym za pierwszy dzień realizacji   przedmiotu umowy przyjmuje się dzień podpisania umowy, a ostatnim dniem realizacji jest ostatni dzień tego terminu </w:t>
      </w:r>
      <w:r w:rsidRPr="00AA08E7">
        <w:rPr>
          <w:rFonts w:asciiTheme="minorHAnsi" w:hAnsiTheme="minorHAnsi" w:cstheme="minorHAnsi"/>
          <w:b/>
          <w:sz w:val="22"/>
          <w:szCs w:val="22"/>
        </w:rPr>
        <w:t>(</w:t>
      </w:r>
      <w:r w:rsidR="000B790D">
        <w:rPr>
          <w:rFonts w:asciiTheme="minorHAnsi" w:hAnsiTheme="minorHAnsi" w:cstheme="minorHAnsi"/>
          <w:b/>
          <w:sz w:val="22"/>
          <w:szCs w:val="22"/>
        </w:rPr>
        <w:t>130</w:t>
      </w:r>
      <w:r w:rsidRPr="00AA08E7">
        <w:rPr>
          <w:rFonts w:asciiTheme="minorHAnsi" w:hAnsiTheme="minorHAnsi" w:cstheme="minorHAnsi"/>
          <w:b/>
          <w:sz w:val="22"/>
          <w:szCs w:val="22"/>
        </w:rPr>
        <w:t xml:space="preserve"> dzień)</w:t>
      </w:r>
      <w:r w:rsidRPr="00AA08E7">
        <w:rPr>
          <w:rFonts w:asciiTheme="minorHAnsi" w:hAnsiTheme="minorHAnsi" w:cstheme="minorHAnsi"/>
          <w:sz w:val="22"/>
          <w:szCs w:val="22"/>
        </w:rPr>
        <w:t>, a jeżeli dzień ten przypada na dzień wolny od pracy to ostatnim dniem realizacji jest następny dzień roboczy.</w:t>
      </w:r>
    </w:p>
    <w:p w14:paraId="02085A65" w14:textId="77777777" w:rsidR="008D13AC" w:rsidRPr="000B790D" w:rsidRDefault="008D13AC" w:rsidP="008D13AC">
      <w:pPr>
        <w:spacing w:line="360" w:lineRule="auto"/>
        <w:ind w:left="426"/>
        <w:jc w:val="both"/>
        <w:rPr>
          <w:rFonts w:asciiTheme="minorHAnsi" w:hAnsiTheme="minorHAnsi" w:cstheme="minorHAnsi"/>
          <w:b/>
          <w:sz w:val="22"/>
          <w:szCs w:val="22"/>
        </w:rPr>
      </w:pPr>
      <w:r w:rsidRPr="000B790D">
        <w:rPr>
          <w:rFonts w:asciiTheme="minorHAnsi" w:hAnsiTheme="minorHAnsi" w:cstheme="minorHAnsi"/>
          <w:b/>
          <w:sz w:val="22"/>
          <w:szCs w:val="22"/>
        </w:rPr>
        <w:t>Termin realizacji przedmiotu umowy z podziałem na dwa ETAPY.</w:t>
      </w:r>
    </w:p>
    <w:p w14:paraId="158074B0" w14:textId="77777777" w:rsidR="008D13AC" w:rsidRPr="000B790D" w:rsidRDefault="008D13AC" w:rsidP="008D13AC">
      <w:pPr>
        <w:spacing w:line="360" w:lineRule="auto"/>
        <w:ind w:left="426"/>
        <w:jc w:val="both"/>
        <w:rPr>
          <w:rFonts w:asciiTheme="minorHAnsi" w:hAnsiTheme="minorHAnsi" w:cstheme="minorHAnsi"/>
          <w:b/>
          <w:sz w:val="22"/>
          <w:szCs w:val="22"/>
        </w:rPr>
      </w:pPr>
      <w:r w:rsidRPr="000B790D">
        <w:rPr>
          <w:rFonts w:asciiTheme="minorHAnsi" w:hAnsiTheme="minorHAnsi" w:cstheme="minorHAnsi"/>
          <w:b/>
          <w:sz w:val="22"/>
          <w:szCs w:val="22"/>
        </w:rPr>
        <w:t>ETAP I:  dokumentacja projektowa odc. I  w km od 6+921,5 do km 6+991,5 wraz z zaświadczeniem o braku sprzeciwu do zgłoszenia – do 90 dni kalendarzowych.</w:t>
      </w:r>
    </w:p>
    <w:p w14:paraId="3EBA07DE" w14:textId="7C094CEB" w:rsidR="008645E4" w:rsidRPr="000B790D" w:rsidRDefault="008D13AC" w:rsidP="008D13AC">
      <w:pPr>
        <w:spacing w:line="360" w:lineRule="auto"/>
        <w:ind w:left="426"/>
        <w:jc w:val="both"/>
        <w:rPr>
          <w:rFonts w:asciiTheme="minorHAnsi" w:hAnsiTheme="minorHAnsi" w:cstheme="minorHAnsi"/>
          <w:b/>
          <w:sz w:val="22"/>
          <w:szCs w:val="22"/>
        </w:rPr>
      </w:pPr>
      <w:r w:rsidRPr="000B790D">
        <w:rPr>
          <w:rFonts w:asciiTheme="minorHAnsi" w:hAnsiTheme="minorHAnsi" w:cstheme="minorHAnsi"/>
          <w:b/>
          <w:sz w:val="22"/>
          <w:szCs w:val="22"/>
        </w:rPr>
        <w:t>ETAP II: dokumentacja projektowa odc.II  w km od 7+399,29 do km 7+451,27  wraz z zaświadczeniem o braku sprzeciwu do zgłoszenia – do 130 dni kalendarzowych.</w:t>
      </w:r>
    </w:p>
    <w:p w14:paraId="15738005" w14:textId="77777777" w:rsidR="008D13AC" w:rsidRPr="000B790D" w:rsidRDefault="00172220" w:rsidP="00FB4849">
      <w:pPr>
        <w:spacing w:line="360" w:lineRule="auto"/>
        <w:ind w:left="426"/>
        <w:jc w:val="both"/>
        <w:rPr>
          <w:rFonts w:asciiTheme="minorHAnsi" w:hAnsiTheme="minorHAnsi" w:cstheme="minorHAnsi"/>
          <w:sz w:val="22"/>
          <w:szCs w:val="22"/>
        </w:rPr>
      </w:pPr>
      <w:r w:rsidRPr="000B790D">
        <w:rPr>
          <w:rFonts w:asciiTheme="minorHAnsi" w:hAnsiTheme="minorHAnsi" w:cstheme="minorHAnsi"/>
          <w:sz w:val="22"/>
          <w:szCs w:val="22"/>
        </w:rPr>
        <w:t>Wykonanie kompletnej dokumentacji projektowej</w:t>
      </w:r>
      <w:r w:rsidR="008D13AC" w:rsidRPr="000B790D">
        <w:rPr>
          <w:rFonts w:asciiTheme="minorHAnsi" w:hAnsiTheme="minorHAnsi" w:cstheme="minorHAnsi"/>
          <w:sz w:val="22"/>
          <w:szCs w:val="22"/>
        </w:rPr>
        <w:t>:</w:t>
      </w:r>
    </w:p>
    <w:p w14:paraId="5367D17F" w14:textId="58116F2F" w:rsidR="00172220" w:rsidRPr="000B790D" w:rsidRDefault="00172220" w:rsidP="00FB4849">
      <w:pPr>
        <w:spacing w:line="360" w:lineRule="auto"/>
        <w:ind w:left="426"/>
        <w:jc w:val="both"/>
        <w:rPr>
          <w:rFonts w:asciiTheme="minorHAnsi" w:hAnsiTheme="minorHAnsi" w:cstheme="minorHAnsi"/>
          <w:b/>
          <w:sz w:val="22"/>
          <w:szCs w:val="22"/>
          <w:u w:val="single"/>
        </w:rPr>
      </w:pPr>
      <w:r w:rsidRPr="000B790D">
        <w:rPr>
          <w:rFonts w:asciiTheme="minorHAnsi" w:hAnsiTheme="minorHAnsi" w:cstheme="minorHAnsi"/>
          <w:sz w:val="22"/>
          <w:szCs w:val="22"/>
        </w:rPr>
        <w:t xml:space="preserve"> </w:t>
      </w:r>
      <w:r w:rsidR="008D13AC" w:rsidRPr="000B790D">
        <w:rPr>
          <w:rFonts w:asciiTheme="minorHAnsi" w:hAnsiTheme="minorHAnsi" w:cstheme="minorHAnsi"/>
          <w:b/>
          <w:sz w:val="22"/>
          <w:szCs w:val="22"/>
        </w:rPr>
        <w:t>ETAP I:</w:t>
      </w:r>
      <w:r w:rsidRPr="000B790D">
        <w:rPr>
          <w:rFonts w:asciiTheme="minorHAnsi" w:hAnsiTheme="minorHAnsi" w:cstheme="minorHAnsi"/>
          <w:sz w:val="22"/>
          <w:szCs w:val="22"/>
        </w:rPr>
        <w:t xml:space="preserve">  </w:t>
      </w:r>
      <w:r w:rsidRPr="000B790D">
        <w:rPr>
          <w:rFonts w:asciiTheme="minorHAnsi" w:hAnsiTheme="minorHAnsi" w:cstheme="minorHAnsi"/>
          <w:b/>
          <w:sz w:val="22"/>
          <w:szCs w:val="22"/>
          <w:u w:val="single"/>
        </w:rPr>
        <w:t>od dnia podpisania umowy do …………</w:t>
      </w:r>
    </w:p>
    <w:p w14:paraId="41B25C02" w14:textId="728096AF" w:rsidR="008D13AC" w:rsidRDefault="008D13AC" w:rsidP="008D13AC">
      <w:pPr>
        <w:spacing w:line="360" w:lineRule="auto"/>
        <w:ind w:left="426"/>
        <w:jc w:val="both"/>
        <w:rPr>
          <w:rFonts w:asciiTheme="minorHAnsi" w:hAnsiTheme="minorHAnsi" w:cstheme="minorHAnsi"/>
          <w:b/>
          <w:sz w:val="22"/>
          <w:szCs w:val="22"/>
          <w:u w:val="single"/>
        </w:rPr>
      </w:pPr>
      <w:r w:rsidRPr="000B790D">
        <w:rPr>
          <w:rFonts w:asciiTheme="minorHAnsi" w:hAnsiTheme="minorHAnsi" w:cstheme="minorHAnsi"/>
          <w:b/>
          <w:sz w:val="22"/>
          <w:szCs w:val="22"/>
        </w:rPr>
        <w:t>ETAP II:</w:t>
      </w:r>
      <w:r w:rsidRPr="000B790D">
        <w:rPr>
          <w:rFonts w:asciiTheme="minorHAnsi" w:hAnsiTheme="minorHAnsi" w:cstheme="minorHAnsi"/>
          <w:sz w:val="22"/>
          <w:szCs w:val="22"/>
        </w:rPr>
        <w:t xml:space="preserve">  </w:t>
      </w:r>
      <w:r w:rsidRPr="000B790D">
        <w:rPr>
          <w:rFonts w:asciiTheme="minorHAnsi" w:hAnsiTheme="minorHAnsi" w:cstheme="minorHAnsi"/>
          <w:b/>
          <w:sz w:val="22"/>
          <w:szCs w:val="22"/>
          <w:u w:val="single"/>
        </w:rPr>
        <w:t>od dnia podpisania umowy do …………</w:t>
      </w:r>
    </w:p>
    <w:p w14:paraId="50DCD26C" w14:textId="77777777" w:rsidR="00172220" w:rsidRPr="00AA08E7" w:rsidRDefault="00EC14CA" w:rsidP="006F4E64">
      <w:pPr>
        <w:numPr>
          <w:ilvl w:val="0"/>
          <w:numId w:val="13"/>
        </w:numPr>
        <w:spacing w:line="360" w:lineRule="auto"/>
        <w:ind w:left="426" w:hanging="426"/>
        <w:jc w:val="both"/>
        <w:rPr>
          <w:rFonts w:asciiTheme="minorHAnsi" w:eastAsia="Calibri" w:hAnsiTheme="minorHAnsi" w:cstheme="minorHAnsi"/>
          <w:sz w:val="22"/>
          <w:szCs w:val="22"/>
        </w:rPr>
      </w:pPr>
      <w:r w:rsidRPr="00AA08E7">
        <w:rPr>
          <w:rFonts w:asciiTheme="minorHAnsi" w:hAnsiTheme="minorHAnsi" w:cstheme="minorHAnsi"/>
          <w:sz w:val="22"/>
          <w:szCs w:val="22"/>
        </w:rPr>
        <w:t xml:space="preserve">Zamawiający </w:t>
      </w:r>
      <w:r w:rsidR="00D77510" w:rsidRPr="00AA08E7">
        <w:rPr>
          <w:rFonts w:asciiTheme="minorHAnsi" w:hAnsiTheme="minorHAnsi" w:cstheme="minorHAnsi"/>
          <w:sz w:val="22"/>
          <w:szCs w:val="22"/>
        </w:rPr>
        <w:t>w tym</w:t>
      </w:r>
      <w:r w:rsidRPr="00AA08E7">
        <w:rPr>
          <w:rFonts w:asciiTheme="minorHAnsi" w:hAnsiTheme="minorHAnsi" w:cstheme="minorHAnsi"/>
          <w:sz w:val="22"/>
          <w:szCs w:val="22"/>
        </w:rPr>
        <w:t xml:space="preserve"> jego p</w:t>
      </w:r>
      <w:r w:rsidR="00172220" w:rsidRPr="00AA08E7">
        <w:rPr>
          <w:rFonts w:asciiTheme="minorHAnsi" w:hAnsiTheme="minorHAnsi" w:cstheme="minorHAnsi"/>
          <w:sz w:val="22"/>
          <w:szCs w:val="22"/>
        </w:rPr>
        <w:t>rzedstawiciel wymieniony w umowie ma prawo zapoznać się z przebiegiem</w:t>
      </w:r>
      <w:r w:rsidR="00AC1166" w:rsidRPr="00AA08E7">
        <w:rPr>
          <w:rFonts w:asciiTheme="minorHAnsi" w:hAnsiTheme="minorHAnsi" w:cstheme="minorHAnsi"/>
          <w:sz w:val="22"/>
          <w:szCs w:val="22"/>
        </w:rPr>
        <w:t xml:space="preserve"> </w:t>
      </w:r>
      <w:r w:rsidR="00172220" w:rsidRPr="00AA08E7">
        <w:rPr>
          <w:rFonts w:asciiTheme="minorHAnsi" w:hAnsiTheme="minorHAnsi" w:cstheme="minorHAnsi"/>
          <w:sz w:val="22"/>
          <w:szCs w:val="22"/>
        </w:rPr>
        <w:t>i postępem prac na każdym etapie realizacji zadania.</w:t>
      </w:r>
    </w:p>
    <w:p w14:paraId="4281588B" w14:textId="77777777" w:rsidR="00172220" w:rsidRPr="00AA08E7" w:rsidRDefault="00172220" w:rsidP="006F4E64">
      <w:pPr>
        <w:numPr>
          <w:ilvl w:val="0"/>
          <w:numId w:val="13"/>
        </w:numPr>
        <w:autoSpaceDE w:val="0"/>
        <w:spacing w:line="360" w:lineRule="auto"/>
        <w:ind w:left="426" w:hanging="426"/>
        <w:jc w:val="both"/>
        <w:rPr>
          <w:rFonts w:asciiTheme="minorHAnsi" w:eastAsia="Calibri" w:hAnsiTheme="minorHAnsi" w:cstheme="minorHAnsi"/>
          <w:sz w:val="22"/>
          <w:szCs w:val="22"/>
        </w:rPr>
      </w:pPr>
      <w:r w:rsidRPr="00AA08E7">
        <w:rPr>
          <w:rFonts w:asciiTheme="minorHAnsi" w:eastAsia="Calibri" w:hAnsiTheme="minorHAnsi" w:cstheme="minorHAnsi"/>
          <w:sz w:val="22"/>
          <w:szCs w:val="22"/>
        </w:rPr>
        <w:t>WYKONAWCA jest zobowiązany do konsultowania rozwiązań projektowych z ZAMAWIAJ</w:t>
      </w:r>
      <w:r w:rsidR="00EC14CA" w:rsidRPr="00AA08E7">
        <w:rPr>
          <w:rFonts w:asciiTheme="minorHAnsi" w:eastAsia="Calibri" w:hAnsiTheme="minorHAnsi" w:cstheme="minorHAnsi"/>
          <w:sz w:val="22"/>
          <w:szCs w:val="22"/>
        </w:rPr>
        <w:t>Ą</w:t>
      </w:r>
      <w:r w:rsidRPr="00AA08E7">
        <w:rPr>
          <w:rFonts w:asciiTheme="minorHAnsi" w:eastAsia="Calibri" w:hAnsiTheme="minorHAnsi" w:cstheme="minorHAnsi"/>
          <w:sz w:val="22"/>
          <w:szCs w:val="22"/>
        </w:rPr>
        <w:t xml:space="preserve">CYM oraz zorganizowania Rad Technicznych, wynikających z potrzeb i specyfiki zamówienia z udziałem </w:t>
      </w:r>
      <w:r w:rsidR="00D77510" w:rsidRPr="00AA08E7">
        <w:rPr>
          <w:rFonts w:asciiTheme="minorHAnsi" w:eastAsia="Calibri" w:hAnsiTheme="minorHAnsi" w:cstheme="minorHAnsi"/>
          <w:sz w:val="22"/>
          <w:szCs w:val="22"/>
        </w:rPr>
        <w:t xml:space="preserve">Zamawiającego,  </w:t>
      </w:r>
      <w:r w:rsidRPr="00AA08E7">
        <w:rPr>
          <w:rFonts w:asciiTheme="minorHAnsi" w:eastAsia="Calibri" w:hAnsiTheme="minorHAnsi" w:cstheme="minorHAnsi"/>
          <w:sz w:val="22"/>
          <w:szCs w:val="22"/>
        </w:rPr>
        <w:t>zainteresowanych stron</w:t>
      </w:r>
      <w:r w:rsidR="00EC14CA" w:rsidRPr="00AA08E7">
        <w:rPr>
          <w:rFonts w:asciiTheme="minorHAnsi" w:eastAsia="Calibri" w:hAnsiTheme="minorHAnsi" w:cstheme="minorHAnsi"/>
          <w:sz w:val="22"/>
          <w:szCs w:val="22"/>
        </w:rPr>
        <w:t xml:space="preserve"> i instytucji</w:t>
      </w:r>
      <w:r w:rsidRPr="00AA08E7">
        <w:rPr>
          <w:rFonts w:asciiTheme="minorHAnsi" w:eastAsia="Calibri" w:hAnsiTheme="minorHAnsi" w:cstheme="minorHAnsi"/>
          <w:sz w:val="22"/>
          <w:szCs w:val="22"/>
        </w:rPr>
        <w:t>. Wszystkie podmioty biorące udział w Radzie Technicznej muszą być uzgodnione</w:t>
      </w:r>
      <w:r w:rsidR="00D77510" w:rsidRPr="00AA08E7">
        <w:rPr>
          <w:rFonts w:asciiTheme="minorHAnsi" w:eastAsia="Calibri" w:hAnsiTheme="minorHAnsi" w:cstheme="minorHAnsi"/>
          <w:sz w:val="22"/>
          <w:szCs w:val="22"/>
        </w:rPr>
        <w:t xml:space="preserve"> z Zamawiającym </w:t>
      </w:r>
      <w:r w:rsidRPr="00AA08E7">
        <w:rPr>
          <w:rFonts w:asciiTheme="minorHAnsi" w:eastAsia="Calibri" w:hAnsiTheme="minorHAnsi" w:cstheme="minorHAnsi"/>
          <w:sz w:val="22"/>
          <w:szCs w:val="22"/>
        </w:rPr>
        <w:t xml:space="preserve"> i</w:t>
      </w:r>
      <w:r w:rsidR="00D77510" w:rsidRPr="00AA08E7">
        <w:rPr>
          <w:rFonts w:asciiTheme="minorHAnsi" w:eastAsia="Calibri" w:hAnsiTheme="minorHAnsi" w:cstheme="minorHAnsi"/>
          <w:sz w:val="22"/>
          <w:szCs w:val="22"/>
        </w:rPr>
        <w:t xml:space="preserve"> przez niego</w:t>
      </w:r>
      <w:r w:rsidRPr="00AA08E7">
        <w:rPr>
          <w:rFonts w:asciiTheme="minorHAnsi" w:eastAsia="Calibri" w:hAnsiTheme="minorHAnsi" w:cstheme="minorHAnsi"/>
          <w:sz w:val="22"/>
          <w:szCs w:val="22"/>
        </w:rPr>
        <w:t xml:space="preserve"> zaakceptowane. </w:t>
      </w:r>
      <w:r w:rsidR="00D77510" w:rsidRPr="00AA08E7">
        <w:rPr>
          <w:rFonts w:asciiTheme="minorHAnsi" w:eastAsia="Calibri" w:hAnsiTheme="minorHAnsi" w:cstheme="minorHAnsi"/>
          <w:sz w:val="22"/>
          <w:szCs w:val="22"/>
        </w:rPr>
        <w:t>Informacja o terminie rady zostanie podana Zamawiającemu drogą mailową w terminie 7 dni przed Radą Techniczną.</w:t>
      </w:r>
    </w:p>
    <w:p w14:paraId="772EA821" w14:textId="77777777" w:rsidR="00D77510" w:rsidRPr="00AA08E7" w:rsidRDefault="00D77510" w:rsidP="006F4E64">
      <w:pPr>
        <w:numPr>
          <w:ilvl w:val="0"/>
          <w:numId w:val="13"/>
        </w:numPr>
        <w:autoSpaceDE w:val="0"/>
        <w:spacing w:line="360" w:lineRule="auto"/>
        <w:ind w:left="426" w:hanging="426"/>
        <w:jc w:val="both"/>
        <w:rPr>
          <w:rFonts w:asciiTheme="minorHAnsi" w:eastAsia="Calibri" w:hAnsiTheme="minorHAnsi" w:cstheme="minorHAnsi"/>
          <w:sz w:val="22"/>
          <w:szCs w:val="22"/>
        </w:rPr>
      </w:pPr>
      <w:r w:rsidRPr="00AA08E7">
        <w:rPr>
          <w:rFonts w:asciiTheme="minorHAnsi" w:eastAsia="Calibri" w:hAnsiTheme="minorHAnsi" w:cstheme="minorHAnsi"/>
          <w:sz w:val="22"/>
          <w:szCs w:val="22"/>
        </w:rPr>
        <w:t>Zamawiający uprawniony jest do zorganizowania Rad Technicznych, wynikających z potrzeb i specyfiki, w których Wykonawca zobowiązany jest wziąć udział. Informacja o terminie rady zostanie podana Wykonawcy drogą mailową w terminie 7 dni przed Radą Techniczną.</w:t>
      </w:r>
    </w:p>
    <w:p w14:paraId="53F4FFCF" w14:textId="77777777" w:rsidR="005C5909" w:rsidRPr="00AA08E7" w:rsidRDefault="00172220" w:rsidP="006F4E64">
      <w:pPr>
        <w:numPr>
          <w:ilvl w:val="0"/>
          <w:numId w:val="13"/>
        </w:numPr>
        <w:autoSpaceDE w:val="0"/>
        <w:spacing w:line="360" w:lineRule="auto"/>
        <w:ind w:left="426" w:hanging="426"/>
        <w:jc w:val="both"/>
        <w:rPr>
          <w:rFonts w:asciiTheme="minorHAnsi" w:eastAsia="Calibri" w:hAnsiTheme="minorHAnsi" w:cstheme="minorHAnsi"/>
          <w:sz w:val="22"/>
          <w:szCs w:val="22"/>
        </w:rPr>
      </w:pPr>
      <w:r w:rsidRPr="00AA08E7">
        <w:rPr>
          <w:rFonts w:asciiTheme="minorHAnsi" w:eastAsia="Calibri" w:hAnsiTheme="minorHAnsi" w:cstheme="minorHAnsi"/>
          <w:sz w:val="22"/>
          <w:szCs w:val="22"/>
        </w:rPr>
        <w:t>WYKONAWCA dołączy do dokumentacji oświadczenie, że jest ona wykonana zgodnie z umową obowiązującymi przepisami, normami i wytycznymi,</w:t>
      </w:r>
      <w:r w:rsidR="00D77510" w:rsidRPr="00AA08E7">
        <w:rPr>
          <w:rFonts w:asciiTheme="minorHAnsi" w:eastAsia="Calibri" w:hAnsiTheme="minorHAnsi" w:cstheme="minorHAnsi"/>
          <w:sz w:val="22"/>
          <w:szCs w:val="22"/>
        </w:rPr>
        <w:t xml:space="preserve"> zgodnie ze sztuką, </w:t>
      </w:r>
      <w:r w:rsidRPr="00AA08E7">
        <w:rPr>
          <w:rFonts w:asciiTheme="minorHAnsi" w:eastAsia="Calibri" w:hAnsiTheme="minorHAnsi" w:cstheme="minorHAnsi"/>
          <w:sz w:val="22"/>
          <w:szCs w:val="22"/>
        </w:rPr>
        <w:t xml:space="preserve"> warunkami określonymi w opisie</w:t>
      </w:r>
      <w:r w:rsidR="00EC14CA" w:rsidRPr="00AA08E7">
        <w:rPr>
          <w:rFonts w:asciiTheme="minorHAnsi" w:eastAsia="Calibri" w:hAnsiTheme="minorHAnsi" w:cstheme="minorHAnsi"/>
          <w:sz w:val="22"/>
          <w:szCs w:val="22"/>
        </w:rPr>
        <w:t xml:space="preserve"> przedmiotu zamówienia</w:t>
      </w:r>
      <w:r w:rsidRPr="00AA08E7">
        <w:rPr>
          <w:rFonts w:asciiTheme="minorHAnsi" w:eastAsia="Calibri" w:hAnsiTheme="minorHAnsi" w:cstheme="minorHAnsi"/>
          <w:sz w:val="22"/>
          <w:szCs w:val="22"/>
        </w:rPr>
        <w:t xml:space="preserve"> oraz, że została wykonana w stanie kompletnym z punktu widzenia celu, któremu ma służyć. </w:t>
      </w:r>
    </w:p>
    <w:p w14:paraId="790691EB" w14:textId="77777777" w:rsidR="00172220" w:rsidRPr="00AA08E7" w:rsidRDefault="00172220" w:rsidP="006F4E64">
      <w:pPr>
        <w:numPr>
          <w:ilvl w:val="0"/>
          <w:numId w:val="13"/>
        </w:numPr>
        <w:autoSpaceDE w:val="0"/>
        <w:spacing w:line="360" w:lineRule="auto"/>
        <w:ind w:left="426" w:hanging="426"/>
        <w:jc w:val="both"/>
        <w:rPr>
          <w:rFonts w:asciiTheme="minorHAnsi" w:eastAsia="Calibri" w:hAnsiTheme="minorHAnsi" w:cstheme="minorHAnsi"/>
          <w:sz w:val="22"/>
          <w:szCs w:val="22"/>
        </w:rPr>
      </w:pPr>
      <w:r w:rsidRPr="00AA08E7">
        <w:rPr>
          <w:rFonts w:asciiTheme="minorHAnsi" w:eastAsia="Calibri" w:hAnsiTheme="minorHAnsi" w:cstheme="minorHAnsi"/>
          <w:sz w:val="22"/>
          <w:szCs w:val="22"/>
          <w:u w:val="single"/>
        </w:rPr>
        <w:t>Dokumentacja będzie stanowiła opis przedmiotu zamówienia w celu udzielenia zamówienia publicznego na realizację robót budowlanych.</w:t>
      </w:r>
    </w:p>
    <w:p w14:paraId="0C18EFE4" w14:textId="77777777" w:rsidR="005C5909" w:rsidRPr="00AA08E7" w:rsidRDefault="005C5909" w:rsidP="00FB4849">
      <w:pPr>
        <w:autoSpaceDE w:val="0"/>
        <w:spacing w:line="360" w:lineRule="auto"/>
        <w:ind w:left="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Zamawiający zastrzega, iż nie wyraża zgody, aby rozwiązania projektowe przyjęte przez Wykonawcę w Dokumentacji projektowej sporządzane były w sposób utrudniający uczciwą konkurencję przy opisywaniu przedmiotu zamówienia w postępowaniu o udzielenie zamówienia na wykonanie Inwestycji, a w szczególności na użycie w Dokumentacji projektowej nazw własnych, znaków towarowych, patentów, pochodzenia, bądź nazw producenta urządzeń i materiałów, chyba że jest to uzasadnione specyfiką projektowanej Inwestycji, bądź wynika z istotnych wskazań Zamawiającego. W takim przypadku Wykonawca wskaże w Dokumentacji projektowej określenia precyzujące wymogi Zamawiającego w odniesieniu do dopuszczanego zakresu równoważności, rozwiązań zamiennych poprzez podanie parametrów granicznych.</w:t>
      </w:r>
    </w:p>
    <w:p w14:paraId="33B7B9B2" w14:textId="77777777" w:rsidR="005C5909" w:rsidRPr="00AA08E7" w:rsidRDefault="005C5909" w:rsidP="006F4E64">
      <w:pPr>
        <w:numPr>
          <w:ilvl w:val="0"/>
          <w:numId w:val="13"/>
        </w:numPr>
        <w:suppressAutoHyphens w:val="0"/>
        <w:autoSpaceDE w:val="0"/>
        <w:autoSpaceDN w:val="0"/>
        <w:adjustRightInd w:val="0"/>
        <w:spacing w:line="360" w:lineRule="auto"/>
        <w:ind w:left="426" w:hanging="426"/>
        <w:jc w:val="both"/>
        <w:rPr>
          <w:rFonts w:asciiTheme="minorHAnsi" w:eastAsia="Calibri" w:hAnsiTheme="minorHAnsi" w:cstheme="minorHAnsi"/>
          <w:sz w:val="22"/>
          <w:szCs w:val="22"/>
          <w:lang w:eastAsia="pl-PL"/>
        </w:rPr>
      </w:pPr>
      <w:r w:rsidRPr="00AA08E7">
        <w:rPr>
          <w:rFonts w:asciiTheme="minorHAnsi" w:hAnsiTheme="minorHAnsi" w:cstheme="minorHAnsi"/>
          <w:sz w:val="22"/>
          <w:szCs w:val="22"/>
          <w:lang w:eastAsia="pl-PL"/>
        </w:rPr>
        <w:t>Ponadto Wykonawca zobowiązuje się opisać Dokumentację projektową za pomocą cech technicznych i jakościowych, z zachowaniem Polskich Norm przenoszących normy europejskie lub norm innych państw członkowskich Europejskiego Obszaru Gospodarczego przenoszących te normy. W przypadku braku Polskich Norm przenoszących normy europejskie lub norm innych państw członkowskich Europejskiego Obszaru Gospodarczego przenoszących te normy uwzględnia się w kolejności: europejskie oceny techniczne (bądź obowiązujące europejskie aprobaty techniczne); wspólne specyfikacje techniczne; normy międzynarodowe; inne techniczne systemy odniesienia ustanowione przez europejskie organy normalizacyjne. W przypadku braku Polskich Norm przenoszących normy europejskie lub norm innych państw członkowskich Europejskiego Obszaru Gospodarczego przenoszących te normy oraz europejskie oceny techniczne (bądź obowiązujące europejskie aprobaty techniczne), specyfikacji, norm i systemów, o których mowa w zdaniu powyżej, uwzględnia się w kolejności: Polskie Normy; polskie krajowe oceny techniczne (bądź obowiązujące aprobaty techniczne); polskie specyfikacje techniczne. Opisując przedmiot zamówienia za pomocą norm, krajowych ocen technicznych (bądź obowiązujących aprobat technicznych), specyfikacji technicznych i systemów odnie</w:t>
      </w:r>
      <w:r w:rsidR="007C2A6F" w:rsidRPr="00AA08E7">
        <w:rPr>
          <w:rFonts w:asciiTheme="minorHAnsi" w:hAnsiTheme="minorHAnsi" w:cstheme="minorHAnsi"/>
          <w:sz w:val="22"/>
          <w:szCs w:val="22"/>
          <w:lang w:eastAsia="pl-PL"/>
        </w:rPr>
        <w:t>sienia.</w:t>
      </w:r>
    </w:p>
    <w:p w14:paraId="2A5BC086" w14:textId="77777777" w:rsidR="00172220" w:rsidRPr="00AA08E7" w:rsidRDefault="00172220" w:rsidP="006F4E64">
      <w:pPr>
        <w:numPr>
          <w:ilvl w:val="0"/>
          <w:numId w:val="13"/>
        </w:numPr>
        <w:autoSpaceDE w:val="0"/>
        <w:spacing w:line="360" w:lineRule="auto"/>
        <w:ind w:left="426" w:hanging="426"/>
        <w:jc w:val="both"/>
        <w:rPr>
          <w:rFonts w:asciiTheme="minorHAnsi" w:hAnsiTheme="minorHAnsi" w:cstheme="minorHAnsi"/>
          <w:sz w:val="22"/>
          <w:szCs w:val="22"/>
        </w:rPr>
      </w:pPr>
      <w:r w:rsidRPr="00AA08E7">
        <w:rPr>
          <w:rFonts w:asciiTheme="minorHAnsi" w:eastAsia="Calibri" w:hAnsiTheme="minorHAnsi" w:cstheme="minorHAnsi"/>
          <w:sz w:val="22"/>
          <w:szCs w:val="22"/>
        </w:rPr>
        <w:t xml:space="preserve">WYKONAWCA zobowiązany jest do uzyskania wszystkich niezbędnych opinii, uzgodnień i sprawdzeń projektowych w zakresie wynikającym z obowiązujących przepisów. </w:t>
      </w:r>
      <w:r w:rsidRPr="00AA08E7">
        <w:rPr>
          <w:rFonts w:asciiTheme="minorHAnsi" w:hAnsiTheme="minorHAnsi" w:cstheme="minorHAnsi"/>
          <w:sz w:val="22"/>
          <w:szCs w:val="22"/>
        </w:rPr>
        <w:t>Wszystkie materiały</w:t>
      </w:r>
      <w:r w:rsidR="00EC14CA" w:rsidRPr="00AA08E7">
        <w:rPr>
          <w:rFonts w:asciiTheme="minorHAnsi" w:hAnsiTheme="minorHAnsi" w:cstheme="minorHAnsi"/>
          <w:sz w:val="22"/>
          <w:szCs w:val="22"/>
        </w:rPr>
        <w:t xml:space="preserve"> koniecz</w:t>
      </w:r>
      <w:r w:rsidRPr="00AA08E7">
        <w:rPr>
          <w:rFonts w:asciiTheme="minorHAnsi" w:hAnsiTheme="minorHAnsi" w:cstheme="minorHAnsi"/>
          <w:sz w:val="22"/>
          <w:szCs w:val="22"/>
        </w:rPr>
        <w:t>ne</w:t>
      </w:r>
      <w:r w:rsidR="00EC14CA" w:rsidRPr="00AA08E7">
        <w:rPr>
          <w:rFonts w:asciiTheme="minorHAnsi" w:hAnsiTheme="minorHAnsi" w:cstheme="minorHAnsi"/>
          <w:sz w:val="22"/>
          <w:szCs w:val="22"/>
        </w:rPr>
        <w:t xml:space="preserve"> </w:t>
      </w:r>
      <w:r w:rsidRPr="00AA08E7">
        <w:rPr>
          <w:rFonts w:asciiTheme="minorHAnsi" w:hAnsiTheme="minorHAnsi" w:cstheme="minorHAnsi"/>
          <w:sz w:val="22"/>
          <w:szCs w:val="22"/>
        </w:rPr>
        <w:t>do wykonania  dokumentacji, pozyska Wykonawca</w:t>
      </w:r>
      <w:r w:rsidR="00EC14CA" w:rsidRPr="00AA08E7">
        <w:rPr>
          <w:rFonts w:asciiTheme="minorHAnsi" w:hAnsiTheme="minorHAnsi" w:cstheme="minorHAnsi"/>
          <w:sz w:val="22"/>
          <w:szCs w:val="22"/>
        </w:rPr>
        <w:t>.</w:t>
      </w:r>
    </w:p>
    <w:p w14:paraId="1CF5ACDF" w14:textId="77777777" w:rsidR="00172220" w:rsidRPr="00AA08E7" w:rsidRDefault="00172220" w:rsidP="006F4E64">
      <w:pPr>
        <w:numPr>
          <w:ilvl w:val="0"/>
          <w:numId w:val="13"/>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W przypadku złej, jakości prac (</w:t>
      </w:r>
      <w:r w:rsidR="00CF3AF3" w:rsidRPr="00AA08E7">
        <w:rPr>
          <w:rFonts w:asciiTheme="minorHAnsi" w:hAnsiTheme="minorHAnsi" w:cstheme="minorHAnsi"/>
          <w:sz w:val="22"/>
          <w:szCs w:val="22"/>
        </w:rPr>
        <w:t xml:space="preserve">wykonywanie postanowień umowy </w:t>
      </w:r>
      <w:r w:rsidRPr="00AA08E7">
        <w:rPr>
          <w:rFonts w:asciiTheme="minorHAnsi" w:hAnsiTheme="minorHAnsi" w:cstheme="minorHAnsi"/>
          <w:sz w:val="22"/>
          <w:szCs w:val="22"/>
        </w:rPr>
        <w:t>niezgodn</w:t>
      </w:r>
      <w:r w:rsidR="00CF3AF3" w:rsidRPr="00AA08E7">
        <w:rPr>
          <w:rFonts w:asciiTheme="minorHAnsi" w:hAnsiTheme="minorHAnsi" w:cstheme="minorHAnsi"/>
          <w:sz w:val="22"/>
          <w:szCs w:val="22"/>
        </w:rPr>
        <w:t>i</w:t>
      </w:r>
      <w:r w:rsidRPr="00AA08E7">
        <w:rPr>
          <w:rFonts w:asciiTheme="minorHAnsi" w:hAnsiTheme="minorHAnsi" w:cstheme="minorHAnsi"/>
          <w:sz w:val="22"/>
          <w:szCs w:val="22"/>
        </w:rPr>
        <w:t>e z aktualnie obowiązującymi normami i przepisami), stwierdzonych dwukrotnym pisemnym</w:t>
      </w:r>
      <w:r w:rsidR="00D77510" w:rsidRPr="00AA08E7">
        <w:rPr>
          <w:rFonts w:asciiTheme="minorHAnsi" w:hAnsiTheme="minorHAnsi" w:cstheme="minorHAnsi"/>
          <w:sz w:val="22"/>
          <w:szCs w:val="22"/>
        </w:rPr>
        <w:t xml:space="preserve"> wezwaniem do usunięcia tychże wad</w:t>
      </w:r>
      <w:r w:rsidRPr="00AA08E7">
        <w:rPr>
          <w:rFonts w:asciiTheme="minorHAnsi" w:hAnsiTheme="minorHAnsi" w:cstheme="minorHAnsi"/>
          <w:sz w:val="22"/>
          <w:szCs w:val="22"/>
        </w:rPr>
        <w:t xml:space="preserve">, </w:t>
      </w:r>
      <w:r w:rsidRPr="00AA08E7">
        <w:rPr>
          <w:rFonts w:asciiTheme="minorHAnsi" w:hAnsiTheme="minorHAnsi" w:cstheme="minorHAnsi"/>
          <w:b/>
          <w:bCs/>
          <w:sz w:val="22"/>
          <w:szCs w:val="22"/>
        </w:rPr>
        <w:t>Zamawiający</w:t>
      </w:r>
      <w:r w:rsidRPr="00AA08E7">
        <w:rPr>
          <w:rFonts w:asciiTheme="minorHAnsi" w:hAnsiTheme="minorHAnsi" w:cstheme="minorHAnsi"/>
          <w:sz w:val="22"/>
          <w:szCs w:val="22"/>
        </w:rPr>
        <w:t xml:space="preserve"> może odstąpić od umowy w terminie natychmiastowym z przyczyn leżących po stronie </w:t>
      </w:r>
      <w:r w:rsidRPr="00AA08E7">
        <w:rPr>
          <w:rFonts w:asciiTheme="minorHAnsi" w:hAnsiTheme="minorHAnsi" w:cstheme="minorHAnsi"/>
          <w:b/>
          <w:bCs/>
          <w:sz w:val="22"/>
          <w:szCs w:val="22"/>
        </w:rPr>
        <w:t>Wykonawcy</w:t>
      </w:r>
      <w:r w:rsidRPr="00AA08E7">
        <w:rPr>
          <w:rFonts w:asciiTheme="minorHAnsi" w:hAnsiTheme="minorHAnsi" w:cstheme="minorHAnsi"/>
          <w:sz w:val="22"/>
          <w:szCs w:val="22"/>
        </w:rPr>
        <w:t>, a </w:t>
      </w:r>
      <w:r w:rsidRPr="00AA08E7">
        <w:rPr>
          <w:rFonts w:asciiTheme="minorHAnsi" w:hAnsiTheme="minorHAnsi" w:cstheme="minorHAnsi"/>
          <w:b/>
          <w:bCs/>
          <w:sz w:val="22"/>
          <w:szCs w:val="22"/>
        </w:rPr>
        <w:t>Wykonawca</w:t>
      </w:r>
      <w:r w:rsidRPr="00AA08E7">
        <w:rPr>
          <w:rFonts w:asciiTheme="minorHAnsi" w:hAnsiTheme="minorHAnsi" w:cstheme="minorHAnsi"/>
          <w:sz w:val="22"/>
          <w:szCs w:val="22"/>
        </w:rPr>
        <w:t xml:space="preserve"> będzie obciążony wszelkimi kosztami poniesionymi z  tego tytułu.</w:t>
      </w:r>
    </w:p>
    <w:p w14:paraId="17F5B8D6" w14:textId="77777777" w:rsidR="001F78FC" w:rsidRPr="00AA08E7" w:rsidRDefault="001F78FC" w:rsidP="006F4E64">
      <w:pPr>
        <w:numPr>
          <w:ilvl w:val="0"/>
          <w:numId w:val="13"/>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lang w:eastAsia="pl-PL"/>
        </w:rPr>
        <w:t>W ramach Przedmiotu umowy, Wykonawca zobowiązuje się również:</w:t>
      </w:r>
    </w:p>
    <w:p w14:paraId="48C0AAB4" w14:textId="77777777" w:rsidR="00947BF9" w:rsidRPr="00AA08E7" w:rsidRDefault="001F78FC" w:rsidP="008D13AC">
      <w:pPr>
        <w:suppressAutoHyphens w:val="0"/>
        <w:autoSpaceDE w:val="0"/>
        <w:autoSpaceDN w:val="0"/>
        <w:adjustRightInd w:val="0"/>
        <w:spacing w:after="147" w:line="360" w:lineRule="auto"/>
        <w:ind w:left="720"/>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 ramach Wynagrodzenia, o którym mowa w §4 ust. </w:t>
      </w:r>
      <w:r w:rsidR="0052123B" w:rsidRPr="00AA08E7">
        <w:rPr>
          <w:rFonts w:asciiTheme="minorHAnsi" w:hAnsiTheme="minorHAnsi" w:cstheme="minorHAnsi"/>
          <w:sz w:val="22"/>
          <w:szCs w:val="22"/>
          <w:lang w:eastAsia="pl-PL"/>
        </w:rPr>
        <w:t>1</w:t>
      </w:r>
      <w:r w:rsidRPr="00AA08E7">
        <w:rPr>
          <w:rFonts w:asciiTheme="minorHAnsi" w:hAnsiTheme="minorHAnsi" w:cstheme="minorHAnsi"/>
          <w:sz w:val="22"/>
          <w:szCs w:val="22"/>
          <w:lang w:eastAsia="pl-PL"/>
        </w:rPr>
        <w:t xml:space="preserve"> Umowy, w przypadku ogłoszenia postępowania o udzielenia zamówienia na wykonanie robót na podstawie dokumentacji projektowej, do bieżących konsultacji, wyjaśnień, oraz pomocy Zamawiającemu w ocenie dokumentów, załączanych przez wykonawców do ofert, składanych w ramach postępowania o udzielenie zamówienia na realizację robót budowlanych w oparciu o Dokumentację projektową, a w szczególności poprzez udzielanie wyjaśnień na pytania wykonawców, bądź ocenę równoważności urządzeń lub materiałów innych niż przewidziane w Dokumentacji projektowej.</w:t>
      </w:r>
    </w:p>
    <w:p w14:paraId="176CCA2A" w14:textId="77777777" w:rsidR="0052123B" w:rsidRPr="00AA08E7" w:rsidRDefault="0052123B">
      <w:pPr>
        <w:ind w:left="426" w:hanging="426"/>
        <w:rPr>
          <w:rFonts w:asciiTheme="minorHAnsi" w:hAnsiTheme="minorHAnsi" w:cstheme="minorHAnsi"/>
          <w:sz w:val="22"/>
          <w:szCs w:val="22"/>
        </w:rPr>
      </w:pPr>
    </w:p>
    <w:p w14:paraId="43947231" w14:textId="77777777" w:rsidR="00622C98" w:rsidRPr="00AA08E7" w:rsidRDefault="00622C98" w:rsidP="0052123B">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4 </w:t>
      </w:r>
    </w:p>
    <w:p w14:paraId="30ED9FD6" w14:textId="77777777" w:rsidR="00622C98" w:rsidRPr="00AA08E7" w:rsidRDefault="00622C98" w:rsidP="0052123B">
      <w:pPr>
        <w:spacing w:line="360" w:lineRule="auto"/>
        <w:jc w:val="center"/>
        <w:rPr>
          <w:rFonts w:asciiTheme="minorHAnsi" w:hAnsiTheme="minorHAnsi" w:cstheme="minorHAnsi"/>
        </w:rPr>
      </w:pPr>
      <w:r w:rsidRPr="00AA08E7">
        <w:rPr>
          <w:rFonts w:asciiTheme="minorHAnsi" w:hAnsiTheme="minorHAnsi" w:cstheme="minorHAnsi"/>
          <w:b/>
          <w:bCs/>
          <w:sz w:val="22"/>
          <w:szCs w:val="22"/>
        </w:rPr>
        <w:t>WYNAGRODZENIE</w:t>
      </w:r>
    </w:p>
    <w:p w14:paraId="2719AD02" w14:textId="77777777" w:rsidR="005B6B1D" w:rsidRPr="00AA08E7" w:rsidRDefault="005B6B1D" w:rsidP="006F4E64">
      <w:pPr>
        <w:numPr>
          <w:ilvl w:val="0"/>
          <w:numId w:val="6"/>
        </w:numPr>
        <w:tabs>
          <w:tab w:val="clear" w:pos="862"/>
          <w:tab w:val="left" w:pos="426"/>
          <w:tab w:val="num" w:pos="502"/>
        </w:tabs>
        <w:spacing w:line="360" w:lineRule="auto"/>
        <w:ind w:left="426" w:hanging="426"/>
        <w:jc w:val="both"/>
        <w:rPr>
          <w:rFonts w:asciiTheme="minorHAnsi" w:hAnsiTheme="minorHAnsi" w:cstheme="minorHAnsi"/>
        </w:rPr>
      </w:pPr>
      <w:r w:rsidRPr="00AA08E7">
        <w:rPr>
          <w:rFonts w:asciiTheme="minorHAnsi" w:hAnsiTheme="minorHAnsi" w:cstheme="minorHAnsi"/>
          <w:sz w:val="22"/>
          <w:szCs w:val="22"/>
        </w:rPr>
        <w:t xml:space="preserve">Przyjętą formą rozliczenia jest </w:t>
      </w:r>
      <w:r w:rsidRPr="00AA08E7">
        <w:rPr>
          <w:rFonts w:asciiTheme="minorHAnsi" w:hAnsiTheme="minorHAnsi" w:cstheme="minorHAnsi"/>
          <w:b/>
          <w:sz w:val="22"/>
          <w:szCs w:val="22"/>
        </w:rPr>
        <w:t>rozliczenie ryczałtowe</w:t>
      </w:r>
      <w:r w:rsidRPr="00AA08E7">
        <w:rPr>
          <w:rFonts w:asciiTheme="minorHAnsi" w:hAnsiTheme="minorHAnsi" w:cstheme="minorHAnsi"/>
          <w:sz w:val="22"/>
          <w:szCs w:val="22"/>
        </w:rPr>
        <w:t xml:space="preserve">. Strony ustalają wynagrodzenie za </w:t>
      </w:r>
      <w:r w:rsidRPr="00AA08E7">
        <w:rPr>
          <w:rFonts w:asciiTheme="minorHAnsi" w:hAnsiTheme="minorHAnsi" w:cstheme="minorHAnsi"/>
          <w:sz w:val="22"/>
          <w:szCs w:val="22"/>
          <w:lang w:eastAsia="pl-PL"/>
        </w:rPr>
        <w:t xml:space="preserve">opracowanie kompletnej Dokumentacji projektowej, o której mowa w §1 </w:t>
      </w:r>
      <w:r w:rsidRPr="00AA08E7">
        <w:rPr>
          <w:rFonts w:asciiTheme="minorHAnsi" w:hAnsiTheme="minorHAnsi" w:cstheme="minorHAnsi"/>
          <w:sz w:val="22"/>
          <w:szCs w:val="22"/>
        </w:rPr>
        <w:t xml:space="preserve"> umowy,  zgodnie ze złożoną ofertą w wysokości:</w:t>
      </w:r>
      <w:r w:rsidR="004C0618" w:rsidRPr="00AA08E7">
        <w:rPr>
          <w:rFonts w:asciiTheme="minorHAnsi" w:hAnsiTheme="minorHAnsi" w:cstheme="minorHAnsi"/>
          <w:sz w:val="22"/>
          <w:szCs w:val="22"/>
        </w:rPr>
        <w:t xml:space="preserve"> </w:t>
      </w:r>
    </w:p>
    <w:p w14:paraId="1F0EFE85" w14:textId="77777777" w:rsidR="005B6B1D" w:rsidRPr="00AA08E7" w:rsidRDefault="005B6B1D"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Cena netto: ……………….zł</w:t>
      </w:r>
    </w:p>
    <w:p w14:paraId="1D46F129" w14:textId="77777777" w:rsidR="005B6B1D" w:rsidRPr="00CC024D" w:rsidRDefault="005B6B1D" w:rsidP="00FB4849">
      <w:pPr>
        <w:pStyle w:val="Bezodstpw"/>
        <w:spacing w:line="360" w:lineRule="auto"/>
        <w:ind w:left="426"/>
        <w:jc w:val="both"/>
        <w:rPr>
          <w:rFonts w:asciiTheme="minorHAnsi" w:hAnsiTheme="minorHAnsi" w:cstheme="minorHAnsi"/>
          <w:b/>
        </w:rPr>
      </w:pPr>
      <w:r w:rsidRPr="00CC024D">
        <w:rPr>
          <w:rFonts w:asciiTheme="minorHAnsi" w:hAnsiTheme="minorHAnsi" w:cstheme="minorHAnsi"/>
          <w:b/>
        </w:rPr>
        <w:t>Cena brutto:  ……………. zł</w:t>
      </w:r>
    </w:p>
    <w:p w14:paraId="459E7841" w14:textId="77777777" w:rsidR="005B6B1D" w:rsidRPr="00AA08E7" w:rsidRDefault="005B6B1D"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słownie: …………………………. zł</w:t>
      </w:r>
    </w:p>
    <w:p w14:paraId="6B781E97" w14:textId="77777777" w:rsidR="005B6B1D" w:rsidRDefault="005B6B1D"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W tym należny podatek Vat /w przypadku gdy Wykonawca jest płatnikiem podatku Vat/.</w:t>
      </w:r>
    </w:p>
    <w:p w14:paraId="6B131CA9" w14:textId="77777777" w:rsidR="00840546" w:rsidRPr="00AA08E7" w:rsidRDefault="00840546" w:rsidP="00FB4849">
      <w:pPr>
        <w:pStyle w:val="Bezodstpw"/>
        <w:spacing w:line="360" w:lineRule="auto"/>
        <w:ind w:left="426"/>
        <w:jc w:val="both"/>
        <w:rPr>
          <w:rFonts w:asciiTheme="minorHAnsi" w:hAnsiTheme="minorHAnsi" w:cstheme="minorHAnsi"/>
        </w:rPr>
      </w:pPr>
    </w:p>
    <w:p w14:paraId="7A3A83E8" w14:textId="77777777" w:rsidR="00622C98" w:rsidRPr="00AA08E7" w:rsidRDefault="00005113" w:rsidP="006F4E64">
      <w:pPr>
        <w:numPr>
          <w:ilvl w:val="0"/>
          <w:numId w:val="6"/>
        </w:numPr>
        <w:tabs>
          <w:tab w:val="clear" w:pos="862"/>
          <w:tab w:val="left" w:pos="426"/>
          <w:tab w:val="num" w:pos="502"/>
        </w:tabs>
        <w:spacing w:line="360" w:lineRule="auto"/>
        <w:ind w:left="426" w:hanging="426"/>
        <w:jc w:val="both"/>
        <w:rPr>
          <w:rFonts w:asciiTheme="minorHAnsi" w:hAnsiTheme="minorHAnsi" w:cstheme="minorHAnsi"/>
          <w:sz w:val="22"/>
          <w:szCs w:val="22"/>
        </w:rPr>
      </w:pPr>
      <w:r w:rsidRPr="00CC024D">
        <w:rPr>
          <w:rFonts w:asciiTheme="minorHAnsi" w:eastAsia="Calibri" w:hAnsiTheme="minorHAnsi" w:cstheme="minorHAnsi"/>
          <w:b/>
          <w:sz w:val="22"/>
          <w:szCs w:val="22"/>
        </w:rPr>
        <w:t>Zamawiający dopuszcza fakturowanie częściowe zgodnie z postępem prac projektowych i kwotami przewidzianymi w kosztorysie ofertowym</w:t>
      </w:r>
      <w:r w:rsidR="00622C98" w:rsidRPr="00AA08E7">
        <w:rPr>
          <w:rFonts w:asciiTheme="minorHAnsi" w:eastAsia="Calibri" w:hAnsiTheme="minorHAnsi" w:cstheme="minorHAnsi"/>
          <w:sz w:val="22"/>
          <w:szCs w:val="22"/>
        </w:rPr>
        <w:t>.</w:t>
      </w:r>
      <w:r w:rsidR="00926659" w:rsidRPr="00AA08E7">
        <w:rPr>
          <w:rFonts w:asciiTheme="minorHAnsi" w:hAnsiTheme="minorHAnsi" w:cstheme="minorHAnsi"/>
          <w:sz w:val="22"/>
          <w:szCs w:val="22"/>
        </w:rPr>
        <w:t xml:space="preserve"> </w:t>
      </w:r>
    </w:p>
    <w:p w14:paraId="31E361A1" w14:textId="77777777" w:rsidR="00AC1166" w:rsidRPr="00AA08E7" w:rsidRDefault="00AC1166" w:rsidP="006F4E64">
      <w:pPr>
        <w:numPr>
          <w:ilvl w:val="0"/>
          <w:numId w:val="6"/>
        </w:numPr>
        <w:tabs>
          <w:tab w:val="clear" w:pos="862"/>
          <w:tab w:val="left" w:pos="426"/>
          <w:tab w:val="num" w:pos="502"/>
        </w:tabs>
        <w:spacing w:line="360" w:lineRule="auto"/>
        <w:ind w:left="426" w:hanging="426"/>
        <w:jc w:val="both"/>
        <w:rPr>
          <w:rFonts w:asciiTheme="minorHAnsi" w:hAnsiTheme="minorHAnsi" w:cstheme="minorHAnsi"/>
          <w:sz w:val="22"/>
          <w:szCs w:val="22"/>
        </w:rPr>
      </w:pPr>
      <w:r w:rsidRPr="00AA08E7">
        <w:rPr>
          <w:rFonts w:asciiTheme="minorHAnsi" w:eastAsia="Calibri" w:hAnsiTheme="minorHAnsi" w:cstheme="minorHAnsi"/>
          <w:sz w:val="22"/>
          <w:szCs w:val="22"/>
        </w:rPr>
        <w:t>Przedmiot zamówienia jest finansowany ze środków krajowych będących w dyspozycji ZDP</w:t>
      </w:r>
      <w:r w:rsidRPr="00AA08E7">
        <w:rPr>
          <w:rFonts w:asciiTheme="minorHAnsi" w:eastAsia="Calibri" w:hAnsiTheme="minorHAnsi" w:cstheme="minorHAnsi"/>
          <w:sz w:val="22"/>
          <w:szCs w:val="22"/>
        </w:rPr>
        <w:br/>
        <w:t>w Miechowie</w:t>
      </w:r>
    </w:p>
    <w:p w14:paraId="7B252B30" w14:textId="77777777" w:rsidR="00622C98" w:rsidRPr="00AA08E7" w:rsidRDefault="00622C98" w:rsidP="006F4E64">
      <w:pPr>
        <w:pStyle w:val="Bezodstpw"/>
        <w:numPr>
          <w:ilvl w:val="0"/>
          <w:numId w:val="8"/>
        </w:numPr>
        <w:tabs>
          <w:tab w:val="clear" w:pos="720"/>
          <w:tab w:val="num" w:pos="426"/>
        </w:tabs>
        <w:spacing w:line="360" w:lineRule="auto"/>
        <w:ind w:left="426" w:hanging="426"/>
        <w:jc w:val="both"/>
        <w:rPr>
          <w:rFonts w:asciiTheme="minorHAnsi" w:hAnsiTheme="minorHAnsi" w:cstheme="minorHAnsi"/>
          <w:shd w:val="clear" w:color="auto" w:fill="FFFF00"/>
        </w:rPr>
      </w:pPr>
      <w:r w:rsidRPr="00AA08E7">
        <w:rPr>
          <w:rFonts w:asciiTheme="minorHAnsi" w:hAnsiTheme="minorHAnsi" w:cstheme="minorHAnsi"/>
        </w:rPr>
        <w:t>Wynagrodzenie o którym mowa w ust.1 obejmuje wszystkie koszty i czynności związane</w:t>
      </w:r>
      <w:r w:rsidRPr="00AA08E7">
        <w:rPr>
          <w:rFonts w:asciiTheme="minorHAnsi" w:hAnsiTheme="minorHAnsi" w:cstheme="minorHAnsi"/>
        </w:rPr>
        <w:br/>
        <w:t>z wykonaniem przedmiotu umowy w tym wszelkie należności publiczno-prawne (koszty z tytułu należnych podatków i ubezpieczeń) jakie są ponoszone przez Zamawiającego z tytułu zawarcia niniejszej umowy (dotyczy to sytuacji, gdy Wykonawcą jest osoba fizyczna nieprowadząca działalności gospodarczej). W przypadku Wykonawców będących osobami fizycznymi od kwoty wskazanej w §4 ust.1 Zamawiający dokona potrąceń, zgodnie z przepisami o podatku dochodowym od osób fizycznych oraz przepisami z zakresu ubezpieczeń społecznych.</w:t>
      </w:r>
    </w:p>
    <w:p w14:paraId="5BF6B823" w14:textId="77777777" w:rsidR="00B76F08" w:rsidRPr="00AA08E7" w:rsidRDefault="00B76F08" w:rsidP="006F4E64">
      <w:pPr>
        <w:pStyle w:val="Bezodstpw"/>
        <w:numPr>
          <w:ilvl w:val="0"/>
          <w:numId w:val="8"/>
        </w:numPr>
        <w:tabs>
          <w:tab w:val="clear" w:pos="720"/>
        </w:tabs>
        <w:spacing w:line="360" w:lineRule="auto"/>
        <w:ind w:left="426" w:hanging="426"/>
        <w:jc w:val="both"/>
        <w:rPr>
          <w:rFonts w:asciiTheme="minorHAnsi" w:hAnsiTheme="minorHAnsi" w:cstheme="minorHAnsi"/>
          <w:i/>
          <w:sz w:val="24"/>
          <w:szCs w:val="24"/>
        </w:rPr>
      </w:pPr>
      <w:r w:rsidRPr="00AA08E7">
        <w:rPr>
          <w:rFonts w:asciiTheme="minorHAnsi" w:hAnsiTheme="minorHAnsi" w:cstheme="minorHAnsi"/>
        </w:rPr>
        <w:t>Wykonawca  oświadcza iż cena ofertowa stanowiąca wynagrodzenie  umowne, została ustalona z uwzględnieniem obowiązujących regulacji prawnych dotyczących minimalnego wynagrodzenia za pracę oraz minimalnej stawki godzinowej, w szczególności w sposób gwarantujący, iż wysokość wynagrodzenia za każdą godzinę wykonywania prac będących przedmiotem niniejszej umowy jest nie niższa, niż wysokość obowiązującej minimalnej stawki godzinowej.</w:t>
      </w:r>
      <w:r w:rsidR="00AC7F7D" w:rsidRPr="00AA08E7">
        <w:rPr>
          <w:rFonts w:asciiTheme="minorHAnsi" w:hAnsiTheme="minorHAnsi" w:cstheme="minorHAnsi"/>
        </w:rPr>
        <w:t xml:space="preserve">     </w:t>
      </w:r>
    </w:p>
    <w:p w14:paraId="2302FF8B" w14:textId="77777777" w:rsidR="009E2479" w:rsidRPr="00AA08E7" w:rsidRDefault="009E2479" w:rsidP="006F4E64">
      <w:pPr>
        <w:pStyle w:val="Akapitzlist"/>
        <w:numPr>
          <w:ilvl w:val="0"/>
          <w:numId w:val="8"/>
        </w:numPr>
        <w:tabs>
          <w:tab w:val="clear" w:pos="720"/>
          <w:tab w:val="num" w:pos="426"/>
        </w:tabs>
        <w:spacing w:line="360" w:lineRule="auto"/>
        <w:ind w:left="426" w:hanging="426"/>
        <w:rPr>
          <w:rFonts w:asciiTheme="minorHAnsi" w:hAnsiTheme="minorHAnsi" w:cstheme="minorHAnsi"/>
          <w:sz w:val="22"/>
          <w:szCs w:val="22"/>
        </w:rPr>
      </w:pPr>
      <w:r w:rsidRPr="00AA08E7">
        <w:rPr>
          <w:rFonts w:asciiTheme="minorHAnsi" w:hAnsiTheme="minorHAnsi" w:cstheme="minorHAnsi"/>
          <w:sz w:val="22"/>
          <w:szCs w:val="22"/>
          <w:lang w:eastAsia="pl-PL"/>
        </w:rPr>
        <w:t xml:space="preserve">Wynagrodzenie określone w §4 ust. </w:t>
      </w:r>
      <w:r w:rsidR="005B6B1D" w:rsidRPr="00AA08E7">
        <w:rPr>
          <w:rFonts w:asciiTheme="minorHAnsi" w:hAnsiTheme="minorHAnsi" w:cstheme="minorHAnsi"/>
          <w:sz w:val="22"/>
          <w:szCs w:val="22"/>
          <w:lang w:eastAsia="pl-PL"/>
        </w:rPr>
        <w:t>1</w:t>
      </w:r>
      <w:r w:rsidRPr="00AA08E7">
        <w:rPr>
          <w:rFonts w:asciiTheme="minorHAnsi" w:hAnsiTheme="minorHAnsi" w:cstheme="minorHAnsi"/>
          <w:sz w:val="22"/>
          <w:szCs w:val="22"/>
          <w:lang w:eastAsia="pl-PL"/>
        </w:rPr>
        <w:t xml:space="preserve"> Umowy jest stałe i nie będzie podlegać jakimkolwiek zmianom, z zastrzeżeniem §4 ust. </w:t>
      </w:r>
      <w:r w:rsidR="008916D8" w:rsidRPr="00AA08E7">
        <w:rPr>
          <w:rFonts w:asciiTheme="minorHAnsi" w:hAnsiTheme="minorHAnsi" w:cstheme="minorHAnsi"/>
          <w:sz w:val="22"/>
          <w:szCs w:val="22"/>
          <w:lang w:eastAsia="pl-PL"/>
        </w:rPr>
        <w:t>6</w:t>
      </w:r>
      <w:r w:rsidRPr="00AA08E7">
        <w:rPr>
          <w:rFonts w:asciiTheme="minorHAnsi" w:hAnsiTheme="minorHAnsi" w:cstheme="minorHAnsi"/>
          <w:sz w:val="22"/>
          <w:szCs w:val="22"/>
          <w:lang w:eastAsia="pl-PL"/>
        </w:rPr>
        <w:t xml:space="preserve"> Umowy.</w:t>
      </w:r>
    </w:p>
    <w:p w14:paraId="45122F65" w14:textId="77777777" w:rsidR="009E2479" w:rsidRPr="00AA08E7" w:rsidRDefault="009E2479" w:rsidP="006F4E64">
      <w:pPr>
        <w:pStyle w:val="Akapitzlist"/>
        <w:numPr>
          <w:ilvl w:val="0"/>
          <w:numId w:val="8"/>
        </w:numPr>
        <w:tabs>
          <w:tab w:val="clear" w:pos="720"/>
          <w:tab w:val="num" w:pos="426"/>
        </w:tabs>
        <w:spacing w:line="360" w:lineRule="auto"/>
        <w:ind w:left="426" w:hanging="426"/>
        <w:rPr>
          <w:rFonts w:asciiTheme="minorHAnsi" w:hAnsiTheme="minorHAnsi" w:cstheme="minorHAnsi"/>
          <w:sz w:val="22"/>
          <w:szCs w:val="22"/>
        </w:rPr>
      </w:pPr>
      <w:r w:rsidRPr="00AA08E7">
        <w:rPr>
          <w:rFonts w:asciiTheme="minorHAnsi" w:hAnsiTheme="minorHAnsi" w:cstheme="minorHAnsi"/>
          <w:sz w:val="22"/>
          <w:szCs w:val="22"/>
          <w:lang w:eastAsia="pl-PL"/>
        </w:rPr>
        <w:t xml:space="preserve">W przypadku ustawowej zmiany stawki podatku od towarów i usług VAT kwota brutto </w:t>
      </w:r>
      <w:r w:rsidR="008916D8" w:rsidRPr="00AA08E7">
        <w:rPr>
          <w:rFonts w:asciiTheme="minorHAnsi" w:hAnsiTheme="minorHAnsi" w:cstheme="minorHAnsi"/>
          <w:sz w:val="22"/>
          <w:szCs w:val="22"/>
          <w:lang w:eastAsia="pl-PL"/>
        </w:rPr>
        <w:t>w</w:t>
      </w:r>
      <w:r w:rsidRPr="00AA08E7">
        <w:rPr>
          <w:rFonts w:asciiTheme="minorHAnsi" w:hAnsiTheme="minorHAnsi" w:cstheme="minorHAnsi"/>
          <w:sz w:val="22"/>
          <w:szCs w:val="22"/>
          <w:lang w:eastAsia="pl-PL"/>
        </w:rPr>
        <w:t>ynagrodzenia podlega odpowiedniej zmianie. Zmiana dotyczy wyłącznie części robót realizowanych po dniu wejścia w życie nowej stawki podatku od towarów i usług VAT.</w:t>
      </w:r>
    </w:p>
    <w:p w14:paraId="65B0FC7F" w14:textId="77777777" w:rsidR="00340B5F" w:rsidRPr="00AA08E7" w:rsidRDefault="00340B5F" w:rsidP="006F4E64">
      <w:pPr>
        <w:pStyle w:val="Bezodstpw"/>
        <w:numPr>
          <w:ilvl w:val="0"/>
          <w:numId w:val="8"/>
        </w:numPr>
        <w:tabs>
          <w:tab w:val="clear" w:pos="720"/>
          <w:tab w:val="num" w:pos="426"/>
        </w:tabs>
        <w:spacing w:line="360" w:lineRule="auto"/>
        <w:ind w:left="426" w:hanging="426"/>
        <w:jc w:val="both"/>
        <w:rPr>
          <w:rFonts w:asciiTheme="minorHAnsi" w:hAnsiTheme="minorHAnsi" w:cstheme="minorHAnsi"/>
        </w:rPr>
      </w:pPr>
      <w:r w:rsidRPr="00AA08E7">
        <w:rPr>
          <w:rFonts w:asciiTheme="minorHAnsi" w:hAnsiTheme="minorHAnsi" w:cstheme="minorHAnsi"/>
        </w:rPr>
        <w:t>Niedopuszczalne jest dokonywanie przelewu (cesji) wierzytelności przysługujących Wykonawcy z tytułu realizacji przedmiotu niniejszej umowy bez zgody Zamawiającego.  Odmowa udzielenia przez Zamawiającego zgody na dokonanie przelewu (cesji) wierzytelności przysługujących Wykonawcy z tytułu realizacji przedmiotu niniejszej umowy nie wymaga uzasadnienia.</w:t>
      </w:r>
    </w:p>
    <w:p w14:paraId="51D386ED" w14:textId="77777777" w:rsidR="00720907" w:rsidRPr="00AA08E7" w:rsidRDefault="00720907" w:rsidP="006F4E64">
      <w:pPr>
        <w:pStyle w:val="Bezodstpw"/>
        <w:numPr>
          <w:ilvl w:val="0"/>
          <w:numId w:val="8"/>
        </w:numPr>
        <w:tabs>
          <w:tab w:val="clear" w:pos="720"/>
          <w:tab w:val="num" w:pos="426"/>
        </w:tabs>
        <w:spacing w:line="360" w:lineRule="auto"/>
        <w:ind w:left="426" w:hanging="426"/>
        <w:jc w:val="both"/>
        <w:rPr>
          <w:rFonts w:asciiTheme="minorHAnsi" w:hAnsiTheme="minorHAnsi" w:cstheme="minorHAnsi"/>
        </w:rPr>
      </w:pPr>
      <w:r w:rsidRPr="00AA08E7">
        <w:rPr>
          <w:rFonts w:asciiTheme="minorHAnsi" w:hAnsiTheme="minorHAnsi" w:cstheme="minorHAnsi"/>
        </w:rPr>
        <w:t>Wszystkie faktury wystawiane przez Wykonawcę w ramach realizacji niniejszej umowy winny zawierać następujące dane:</w:t>
      </w:r>
    </w:p>
    <w:p w14:paraId="573F6944" w14:textId="77777777" w:rsidR="00840546" w:rsidRDefault="00840546" w:rsidP="00FB4849">
      <w:pPr>
        <w:pStyle w:val="Bezodstpw"/>
        <w:spacing w:line="360" w:lineRule="auto"/>
        <w:ind w:left="426"/>
        <w:jc w:val="both"/>
        <w:rPr>
          <w:rFonts w:asciiTheme="minorHAnsi" w:hAnsiTheme="minorHAnsi" w:cstheme="minorHAnsi"/>
          <w:u w:val="single"/>
        </w:rPr>
      </w:pPr>
    </w:p>
    <w:p w14:paraId="3AEC166D" w14:textId="77777777" w:rsidR="00720907" w:rsidRPr="00AA08E7" w:rsidRDefault="00720907" w:rsidP="00FB4849">
      <w:pPr>
        <w:pStyle w:val="Bezodstpw"/>
        <w:spacing w:line="360" w:lineRule="auto"/>
        <w:ind w:left="426"/>
        <w:jc w:val="both"/>
        <w:rPr>
          <w:rFonts w:asciiTheme="minorHAnsi" w:hAnsiTheme="minorHAnsi" w:cstheme="minorHAnsi"/>
          <w:u w:val="single"/>
        </w:rPr>
      </w:pPr>
      <w:r w:rsidRPr="00AA08E7">
        <w:rPr>
          <w:rFonts w:asciiTheme="minorHAnsi" w:hAnsiTheme="minorHAnsi" w:cstheme="minorHAnsi"/>
          <w:u w:val="single"/>
        </w:rPr>
        <w:t>NABYWCA</w:t>
      </w:r>
    </w:p>
    <w:p w14:paraId="0E2535C2" w14:textId="77777777" w:rsidR="00720907" w:rsidRPr="00AA08E7" w:rsidRDefault="00720907"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Powiat Miechowski</w:t>
      </w:r>
    </w:p>
    <w:p w14:paraId="448C0501" w14:textId="77777777" w:rsidR="00720907" w:rsidRPr="00AA08E7" w:rsidRDefault="00720907"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 xml:space="preserve">ul. Racławicka 12, 32-200 Miechów, </w:t>
      </w:r>
    </w:p>
    <w:p w14:paraId="4AA8D3AD" w14:textId="77777777" w:rsidR="00720907" w:rsidRPr="00AA08E7" w:rsidRDefault="00720907"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 xml:space="preserve">NIP 6591545868 </w:t>
      </w:r>
    </w:p>
    <w:p w14:paraId="49CD654B" w14:textId="77777777" w:rsidR="00720907" w:rsidRPr="00AA08E7" w:rsidRDefault="00720907" w:rsidP="00FB4849">
      <w:pPr>
        <w:pStyle w:val="Bezodstpw"/>
        <w:spacing w:line="360" w:lineRule="auto"/>
        <w:ind w:left="426"/>
        <w:jc w:val="both"/>
        <w:rPr>
          <w:rFonts w:asciiTheme="minorHAnsi" w:hAnsiTheme="minorHAnsi" w:cstheme="minorHAnsi"/>
          <w:u w:val="single"/>
        </w:rPr>
      </w:pPr>
      <w:r w:rsidRPr="00AA08E7">
        <w:rPr>
          <w:rFonts w:asciiTheme="minorHAnsi" w:hAnsiTheme="minorHAnsi" w:cstheme="minorHAnsi"/>
          <w:u w:val="single"/>
        </w:rPr>
        <w:t>ODBIORCA</w:t>
      </w:r>
    </w:p>
    <w:p w14:paraId="67B3D917" w14:textId="77777777" w:rsidR="00720907" w:rsidRPr="00AA08E7" w:rsidRDefault="00720907"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 xml:space="preserve">Zarząd Dróg Powiatowych w Miechowie </w:t>
      </w:r>
    </w:p>
    <w:p w14:paraId="799C484E" w14:textId="77777777" w:rsidR="00720907" w:rsidRPr="00AA08E7" w:rsidRDefault="00720907"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ul.  Warszawska 11, 32-200 Miechów.</w:t>
      </w:r>
    </w:p>
    <w:p w14:paraId="7B8EC953" w14:textId="77777777" w:rsidR="00A127F8" w:rsidRPr="00AA08E7" w:rsidRDefault="00A127F8" w:rsidP="00A544FA">
      <w:pPr>
        <w:tabs>
          <w:tab w:val="left" w:pos="426"/>
        </w:tabs>
        <w:autoSpaceDE w:val="0"/>
        <w:jc w:val="center"/>
        <w:rPr>
          <w:rFonts w:asciiTheme="minorHAnsi" w:hAnsiTheme="minorHAnsi" w:cstheme="minorHAnsi"/>
          <w:b/>
          <w:bCs/>
          <w:sz w:val="22"/>
          <w:szCs w:val="22"/>
        </w:rPr>
      </w:pPr>
    </w:p>
    <w:p w14:paraId="2FCE720F" w14:textId="77777777" w:rsidR="00A544FA" w:rsidRPr="00AA08E7" w:rsidRDefault="00A544FA" w:rsidP="00AC7F7D">
      <w:pPr>
        <w:tabs>
          <w:tab w:val="left" w:pos="426"/>
        </w:tabs>
        <w:autoSpaceDE w:val="0"/>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5</w:t>
      </w:r>
    </w:p>
    <w:p w14:paraId="1DFA7B80" w14:textId="77777777" w:rsidR="00A544FA" w:rsidRPr="00AA08E7" w:rsidRDefault="00A544FA" w:rsidP="00AC7F7D">
      <w:pPr>
        <w:tabs>
          <w:tab w:val="left" w:pos="426"/>
        </w:tabs>
        <w:autoSpaceDE w:val="0"/>
        <w:spacing w:line="360" w:lineRule="auto"/>
        <w:jc w:val="center"/>
        <w:rPr>
          <w:rFonts w:asciiTheme="minorHAnsi" w:hAnsiTheme="minorHAnsi" w:cstheme="minorHAnsi"/>
        </w:rPr>
      </w:pPr>
      <w:r w:rsidRPr="00AA08E7">
        <w:rPr>
          <w:rFonts w:asciiTheme="minorHAnsi" w:hAnsiTheme="minorHAnsi" w:cstheme="minorHAnsi"/>
          <w:b/>
          <w:bCs/>
          <w:sz w:val="22"/>
          <w:szCs w:val="22"/>
        </w:rPr>
        <w:t>ROZLICZENIE</w:t>
      </w:r>
      <w:r w:rsidR="00EA3554" w:rsidRPr="00AA08E7">
        <w:rPr>
          <w:rFonts w:asciiTheme="minorHAnsi" w:hAnsiTheme="minorHAnsi" w:cstheme="minorHAnsi"/>
          <w:b/>
          <w:bCs/>
          <w:sz w:val="22"/>
          <w:szCs w:val="22"/>
        </w:rPr>
        <w:t xml:space="preserve">     </w:t>
      </w:r>
    </w:p>
    <w:p w14:paraId="2D608D02" w14:textId="77777777" w:rsidR="00947BF9" w:rsidRPr="00AA08E7" w:rsidRDefault="00A544FA" w:rsidP="006F4E64">
      <w:pPr>
        <w:numPr>
          <w:ilvl w:val="1"/>
          <w:numId w:val="8"/>
        </w:numPr>
        <w:tabs>
          <w:tab w:val="clear" w:pos="1080"/>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Rozliczenie za wykonanie Dokumentacji projektowej nastąpi na podstawie </w:t>
      </w:r>
      <w:r w:rsidRPr="00AA08E7">
        <w:rPr>
          <w:rFonts w:asciiTheme="minorHAnsi" w:hAnsiTheme="minorHAnsi" w:cstheme="minorHAnsi"/>
          <w:b/>
          <w:sz w:val="22"/>
          <w:szCs w:val="22"/>
          <w:lang w:eastAsia="pl-PL"/>
        </w:rPr>
        <w:t>protokołu zdawczo – odbiorczego</w:t>
      </w:r>
      <w:r w:rsidRPr="00AA08E7">
        <w:rPr>
          <w:rFonts w:asciiTheme="minorHAnsi" w:hAnsiTheme="minorHAnsi" w:cstheme="minorHAnsi"/>
          <w:sz w:val="22"/>
          <w:szCs w:val="22"/>
          <w:lang w:eastAsia="pl-PL"/>
        </w:rPr>
        <w:t>, o którym mowa w §</w:t>
      </w:r>
      <w:r w:rsidR="00D30442" w:rsidRPr="00AA08E7">
        <w:rPr>
          <w:rFonts w:asciiTheme="minorHAnsi" w:hAnsiTheme="minorHAnsi" w:cstheme="minorHAnsi"/>
          <w:sz w:val="22"/>
          <w:szCs w:val="22"/>
          <w:lang w:eastAsia="pl-PL"/>
        </w:rPr>
        <w:t>6</w:t>
      </w:r>
      <w:r w:rsidRPr="00AA08E7">
        <w:rPr>
          <w:rFonts w:asciiTheme="minorHAnsi" w:hAnsiTheme="minorHAnsi" w:cstheme="minorHAnsi"/>
          <w:sz w:val="22"/>
          <w:szCs w:val="22"/>
          <w:lang w:eastAsia="pl-PL"/>
        </w:rPr>
        <w:t xml:space="preserve"> pkt.</w:t>
      </w:r>
      <w:r w:rsidR="005829F3" w:rsidRPr="00AA08E7">
        <w:rPr>
          <w:rFonts w:asciiTheme="minorHAnsi" w:hAnsiTheme="minorHAnsi" w:cstheme="minorHAnsi"/>
          <w:sz w:val="22"/>
          <w:szCs w:val="22"/>
          <w:lang w:eastAsia="pl-PL"/>
        </w:rPr>
        <w:t>5</w:t>
      </w:r>
      <w:r w:rsidRPr="00AA08E7">
        <w:rPr>
          <w:rFonts w:asciiTheme="minorHAnsi" w:hAnsiTheme="minorHAnsi" w:cstheme="minorHAnsi"/>
          <w:sz w:val="22"/>
          <w:szCs w:val="22"/>
          <w:lang w:eastAsia="pl-PL"/>
        </w:rPr>
        <w:t xml:space="preserve"> Umowy, stwierdzającego </w:t>
      </w:r>
      <w:r w:rsidR="00D30442" w:rsidRPr="00AA08E7">
        <w:rPr>
          <w:rFonts w:asciiTheme="minorHAnsi" w:hAnsiTheme="minorHAnsi" w:cstheme="minorHAnsi"/>
          <w:sz w:val="22"/>
          <w:szCs w:val="22"/>
          <w:lang w:eastAsia="pl-PL"/>
        </w:rPr>
        <w:t xml:space="preserve">wykonanie </w:t>
      </w:r>
      <w:r w:rsidR="00D30442" w:rsidRPr="00AA08E7">
        <w:rPr>
          <w:rFonts w:asciiTheme="minorHAnsi" w:eastAsia="Lucida Sans Unicode" w:hAnsiTheme="minorHAnsi" w:cstheme="minorHAnsi"/>
          <w:sz w:val="22"/>
          <w:szCs w:val="22"/>
          <w:lang w:eastAsia="en-US" w:bidi="en-US"/>
        </w:rPr>
        <w:t xml:space="preserve"> </w:t>
      </w:r>
      <w:r w:rsidRPr="00AA08E7">
        <w:rPr>
          <w:rFonts w:asciiTheme="minorHAnsi" w:eastAsia="Lucida Sans Unicode" w:hAnsiTheme="minorHAnsi" w:cstheme="minorHAnsi"/>
          <w:sz w:val="22"/>
          <w:szCs w:val="22"/>
          <w:lang w:eastAsia="en-US" w:bidi="en-US"/>
        </w:rPr>
        <w:t>dokumentacji projektowej oraz zgodnoś</w:t>
      </w:r>
      <w:r w:rsidR="00D30442" w:rsidRPr="00AA08E7">
        <w:rPr>
          <w:rFonts w:asciiTheme="minorHAnsi" w:eastAsia="Lucida Sans Unicode" w:hAnsiTheme="minorHAnsi" w:cstheme="minorHAnsi"/>
          <w:sz w:val="22"/>
          <w:szCs w:val="22"/>
          <w:lang w:eastAsia="en-US" w:bidi="en-US"/>
        </w:rPr>
        <w:t>ć jej</w:t>
      </w:r>
      <w:r w:rsidRPr="00AA08E7">
        <w:rPr>
          <w:rFonts w:asciiTheme="minorHAnsi" w:eastAsia="Lucida Sans Unicode" w:hAnsiTheme="minorHAnsi" w:cstheme="minorHAnsi"/>
          <w:sz w:val="22"/>
          <w:szCs w:val="22"/>
          <w:lang w:eastAsia="en-US" w:bidi="en-US"/>
        </w:rPr>
        <w:t xml:space="preserve"> wykonania z umową, obowiązującymi przepisami techniczno-budowlanymi,</w:t>
      </w:r>
      <w:r w:rsidR="00D77510" w:rsidRPr="00AA08E7">
        <w:rPr>
          <w:rFonts w:asciiTheme="minorHAnsi" w:eastAsia="Lucida Sans Unicode" w:hAnsiTheme="minorHAnsi" w:cstheme="minorHAnsi"/>
          <w:sz w:val="22"/>
          <w:szCs w:val="22"/>
          <w:lang w:eastAsia="en-US" w:bidi="en-US"/>
        </w:rPr>
        <w:t xml:space="preserve"> sztuką,</w:t>
      </w:r>
      <w:r w:rsidRPr="00AA08E7">
        <w:rPr>
          <w:rFonts w:asciiTheme="minorHAnsi" w:eastAsia="Lucida Sans Unicode" w:hAnsiTheme="minorHAnsi" w:cstheme="minorHAnsi"/>
          <w:sz w:val="22"/>
          <w:szCs w:val="22"/>
          <w:lang w:eastAsia="en-US" w:bidi="en-US"/>
        </w:rPr>
        <w:t xml:space="preserve"> normami oraz zasadami współczesnej wiedzy technicznej</w:t>
      </w:r>
      <w:r w:rsidR="00D30442" w:rsidRPr="00AA08E7">
        <w:rPr>
          <w:rFonts w:asciiTheme="minorHAnsi" w:eastAsia="Lucida Sans Unicode" w:hAnsiTheme="minorHAnsi" w:cstheme="minorHAnsi"/>
          <w:sz w:val="22"/>
          <w:szCs w:val="22"/>
          <w:lang w:eastAsia="en-US" w:bidi="en-US"/>
        </w:rPr>
        <w:t>.</w:t>
      </w:r>
      <w:r w:rsidRPr="00AA08E7">
        <w:rPr>
          <w:rFonts w:asciiTheme="minorHAnsi" w:eastAsia="Lucida Sans Unicode" w:hAnsiTheme="minorHAnsi" w:cstheme="minorHAnsi"/>
          <w:sz w:val="22"/>
          <w:szCs w:val="22"/>
          <w:lang w:eastAsia="en-US" w:bidi="en-US"/>
        </w:rPr>
        <w:t xml:space="preserve">  </w:t>
      </w:r>
      <w:r w:rsidR="008D1C01" w:rsidRPr="00AA08E7">
        <w:rPr>
          <w:rFonts w:asciiTheme="minorHAnsi" w:eastAsia="Lucida Sans Unicode" w:hAnsiTheme="minorHAnsi" w:cstheme="minorHAnsi"/>
          <w:sz w:val="22"/>
          <w:szCs w:val="22"/>
          <w:lang w:eastAsia="en-US" w:bidi="en-US"/>
        </w:rPr>
        <w:t>P</w:t>
      </w:r>
      <w:r w:rsidRPr="00AA08E7">
        <w:rPr>
          <w:rFonts w:asciiTheme="minorHAnsi" w:eastAsia="Lucida Sans Unicode" w:hAnsiTheme="minorHAnsi" w:cstheme="minorHAnsi"/>
          <w:sz w:val="22"/>
          <w:szCs w:val="22"/>
          <w:lang w:eastAsia="en-US" w:bidi="en-US"/>
        </w:rPr>
        <w:t>rotokolarn</w:t>
      </w:r>
      <w:r w:rsidR="008D1C01" w:rsidRPr="00AA08E7">
        <w:rPr>
          <w:rFonts w:asciiTheme="minorHAnsi" w:eastAsia="Lucida Sans Unicode" w:hAnsiTheme="minorHAnsi" w:cstheme="minorHAnsi"/>
          <w:sz w:val="22"/>
          <w:szCs w:val="22"/>
          <w:lang w:eastAsia="en-US" w:bidi="en-US"/>
        </w:rPr>
        <w:t>e</w:t>
      </w:r>
      <w:r w:rsidRPr="00AA08E7">
        <w:rPr>
          <w:rFonts w:asciiTheme="minorHAnsi" w:eastAsia="Lucida Sans Unicode" w:hAnsiTheme="minorHAnsi" w:cstheme="minorHAnsi"/>
          <w:sz w:val="22"/>
          <w:szCs w:val="22"/>
          <w:lang w:eastAsia="en-US" w:bidi="en-US"/>
        </w:rPr>
        <w:t xml:space="preserve"> przyjęci</w:t>
      </w:r>
      <w:r w:rsidR="008D1C01" w:rsidRPr="00AA08E7">
        <w:rPr>
          <w:rFonts w:asciiTheme="minorHAnsi" w:eastAsia="Lucida Sans Unicode" w:hAnsiTheme="minorHAnsi" w:cstheme="minorHAnsi"/>
          <w:sz w:val="22"/>
          <w:szCs w:val="22"/>
          <w:lang w:eastAsia="en-US" w:bidi="en-US"/>
        </w:rPr>
        <w:t>e</w:t>
      </w:r>
      <w:r w:rsidRPr="00AA08E7">
        <w:rPr>
          <w:rFonts w:asciiTheme="minorHAnsi" w:eastAsia="Lucida Sans Unicode" w:hAnsiTheme="minorHAnsi" w:cstheme="minorHAnsi"/>
          <w:sz w:val="22"/>
          <w:szCs w:val="22"/>
          <w:lang w:eastAsia="en-US" w:bidi="en-US"/>
        </w:rPr>
        <w:t xml:space="preserve"> tych prac przez Zamawiającego</w:t>
      </w:r>
      <w:r w:rsidR="00584D63" w:rsidRPr="00AA08E7">
        <w:rPr>
          <w:rFonts w:asciiTheme="minorHAnsi" w:eastAsia="Lucida Sans Unicode" w:hAnsiTheme="minorHAnsi" w:cstheme="minorHAnsi"/>
          <w:sz w:val="22"/>
          <w:szCs w:val="22"/>
          <w:lang w:eastAsia="en-US" w:bidi="en-US"/>
        </w:rPr>
        <w:t xml:space="preserve"> nastąpi </w:t>
      </w:r>
      <w:r w:rsidR="00DD1030" w:rsidRPr="00AA08E7">
        <w:rPr>
          <w:rFonts w:asciiTheme="minorHAnsi" w:eastAsia="Lucida Sans Unicode" w:hAnsiTheme="minorHAnsi" w:cstheme="minorHAnsi"/>
          <w:sz w:val="22"/>
          <w:szCs w:val="22"/>
          <w:lang w:eastAsia="en-US" w:bidi="en-US"/>
        </w:rPr>
        <w:t>w terminie do</w:t>
      </w:r>
      <w:r w:rsidRPr="00AA08E7">
        <w:rPr>
          <w:rFonts w:asciiTheme="minorHAnsi" w:eastAsia="Lucida Sans Unicode" w:hAnsiTheme="minorHAnsi" w:cstheme="minorHAnsi"/>
          <w:sz w:val="22"/>
          <w:szCs w:val="22"/>
          <w:lang w:eastAsia="en-US" w:bidi="en-US"/>
        </w:rPr>
        <w:t xml:space="preserve"> 14 dni licząc od daty dostarczenia </w:t>
      </w:r>
      <w:r w:rsidR="00FB4849" w:rsidRPr="00AA08E7">
        <w:rPr>
          <w:rFonts w:asciiTheme="minorHAnsi" w:eastAsia="Lucida Sans Unicode" w:hAnsiTheme="minorHAnsi" w:cstheme="minorHAnsi"/>
          <w:sz w:val="22"/>
          <w:szCs w:val="22"/>
          <w:lang w:eastAsia="en-US" w:bidi="en-US"/>
        </w:rPr>
        <w:t>Zamawiającemu</w:t>
      </w:r>
      <w:r w:rsidR="00A10E30" w:rsidRPr="00AA08E7">
        <w:rPr>
          <w:rFonts w:asciiTheme="minorHAnsi" w:eastAsia="Lucida Sans Unicode" w:hAnsiTheme="minorHAnsi" w:cstheme="minorHAnsi"/>
          <w:sz w:val="22"/>
          <w:szCs w:val="22"/>
          <w:lang w:eastAsia="en-US" w:bidi="en-US"/>
        </w:rPr>
        <w:t xml:space="preserve"> </w:t>
      </w:r>
      <w:r w:rsidR="00A10E30" w:rsidRPr="00AA08E7">
        <w:rPr>
          <w:rFonts w:asciiTheme="minorHAnsi" w:hAnsiTheme="minorHAnsi" w:cstheme="minorHAnsi"/>
          <w:sz w:val="22"/>
          <w:szCs w:val="22"/>
          <w:lang w:eastAsia="pl-PL"/>
        </w:rPr>
        <w:t>kompletnej Dokumentacji projektowej wraz z pra</w:t>
      </w:r>
      <w:r w:rsidR="00947BF9" w:rsidRPr="00AA08E7">
        <w:rPr>
          <w:rFonts w:asciiTheme="minorHAnsi" w:hAnsiTheme="minorHAnsi" w:cstheme="minorHAnsi"/>
          <w:sz w:val="22"/>
          <w:szCs w:val="22"/>
          <w:lang w:eastAsia="pl-PL"/>
        </w:rPr>
        <w:t>womocną decyzją lub zgłoszeniem.</w:t>
      </w:r>
    </w:p>
    <w:p w14:paraId="6C0E3F58" w14:textId="77777777" w:rsidR="00947BF9" w:rsidRPr="00AA08E7" w:rsidRDefault="00A544FA" w:rsidP="006F4E64">
      <w:pPr>
        <w:numPr>
          <w:ilvl w:val="1"/>
          <w:numId w:val="8"/>
        </w:numPr>
        <w:tabs>
          <w:tab w:val="clear" w:pos="1080"/>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Wykonawca wystawi fakturę VAT za wykonanie Dokumentacji projektowej na podstawie podpisanego przez Strony </w:t>
      </w:r>
      <w:r w:rsidRPr="00AA08E7">
        <w:rPr>
          <w:rFonts w:asciiTheme="minorHAnsi" w:hAnsiTheme="minorHAnsi" w:cstheme="minorHAnsi"/>
          <w:b/>
          <w:sz w:val="22"/>
          <w:szCs w:val="22"/>
          <w:lang w:eastAsia="pl-PL"/>
        </w:rPr>
        <w:t>protokołu zdawczo – odbiorczego</w:t>
      </w:r>
      <w:r w:rsidRPr="00AA08E7">
        <w:rPr>
          <w:rFonts w:asciiTheme="minorHAnsi" w:hAnsiTheme="minorHAnsi" w:cstheme="minorHAnsi"/>
          <w:sz w:val="22"/>
          <w:szCs w:val="22"/>
          <w:lang w:eastAsia="pl-PL"/>
        </w:rPr>
        <w:t xml:space="preserve"> stwierdzającego wykonanie Dokumentacji projektowej </w:t>
      </w:r>
      <w:r w:rsidR="00DD1030" w:rsidRPr="00AA08E7">
        <w:rPr>
          <w:rFonts w:asciiTheme="minorHAnsi" w:hAnsiTheme="minorHAnsi" w:cstheme="minorHAnsi"/>
          <w:sz w:val="22"/>
          <w:szCs w:val="22"/>
          <w:lang w:eastAsia="pl-PL"/>
        </w:rPr>
        <w:t>i stanowiącego podstawę do wystawienia faktury.</w:t>
      </w:r>
      <w:r w:rsidRPr="00AA08E7">
        <w:rPr>
          <w:rFonts w:asciiTheme="minorHAnsi" w:hAnsiTheme="minorHAnsi" w:cstheme="minorHAnsi"/>
          <w:strike/>
          <w:sz w:val="22"/>
          <w:szCs w:val="22"/>
          <w:lang w:eastAsia="pl-PL"/>
        </w:rPr>
        <w:t xml:space="preserve"> </w:t>
      </w:r>
    </w:p>
    <w:p w14:paraId="79A106F4" w14:textId="77777777" w:rsidR="00947BF9" w:rsidRPr="00AA08E7" w:rsidRDefault="00A544FA" w:rsidP="006F4E64">
      <w:pPr>
        <w:numPr>
          <w:ilvl w:val="1"/>
          <w:numId w:val="8"/>
        </w:numPr>
        <w:tabs>
          <w:tab w:val="clear" w:pos="1080"/>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Zapłata faktury VAT nastąpi w formie przelewu na rachunek bankowy, wskazany przez Wykonawcę na fakturze VAT, w terminie do 30 dni od daty doręczenia Zamawiającemu prawidłowo wystawionej faktury VAT. </w:t>
      </w:r>
    </w:p>
    <w:p w14:paraId="3194C5BD" w14:textId="77777777" w:rsidR="00CE2B83" w:rsidRPr="00AA08E7" w:rsidRDefault="005829F3" w:rsidP="006F4E64">
      <w:pPr>
        <w:numPr>
          <w:ilvl w:val="1"/>
          <w:numId w:val="8"/>
        </w:numPr>
        <w:tabs>
          <w:tab w:val="clear" w:pos="1080"/>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 przypadku wystawienia błędnej faktury</w:t>
      </w:r>
      <w:r w:rsidR="00CE2B83" w:rsidRPr="00AA08E7">
        <w:rPr>
          <w:rFonts w:asciiTheme="minorHAnsi" w:hAnsiTheme="minorHAnsi" w:cstheme="minorHAnsi"/>
          <w:sz w:val="22"/>
          <w:szCs w:val="22"/>
          <w:lang w:eastAsia="pl-PL"/>
        </w:rPr>
        <w:t>:</w:t>
      </w:r>
    </w:p>
    <w:p w14:paraId="3372AA52" w14:textId="77777777" w:rsidR="00A8700B" w:rsidRPr="00AA08E7" w:rsidRDefault="00CE2B83" w:rsidP="00947BF9">
      <w:pPr>
        <w:suppressAutoHyphens w:val="0"/>
        <w:autoSpaceDE w:val="0"/>
        <w:autoSpaceDN w:val="0"/>
        <w:adjustRightInd w:val="0"/>
        <w:spacing w:after="21" w:line="360" w:lineRule="auto"/>
        <w:ind w:left="851" w:hanging="425"/>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4.1 </w:t>
      </w:r>
      <w:r w:rsidR="005829F3" w:rsidRPr="00AA08E7">
        <w:rPr>
          <w:rFonts w:asciiTheme="minorHAnsi" w:hAnsiTheme="minorHAnsi" w:cstheme="minorHAnsi"/>
          <w:sz w:val="22"/>
          <w:szCs w:val="22"/>
          <w:lang w:eastAsia="pl-PL"/>
        </w:rPr>
        <w:t xml:space="preserve"> </w:t>
      </w:r>
      <w:r w:rsidR="00A8700B" w:rsidRPr="00AA08E7">
        <w:rPr>
          <w:rFonts w:asciiTheme="minorHAnsi" w:hAnsiTheme="minorHAnsi" w:cstheme="minorHAnsi"/>
          <w:sz w:val="22"/>
          <w:szCs w:val="22"/>
          <w:lang w:eastAsia="pl-PL"/>
        </w:rPr>
        <w:t xml:space="preserve">W przypadku błędu rachunkowego </w:t>
      </w:r>
      <w:r w:rsidR="005829F3" w:rsidRPr="00AA08E7">
        <w:rPr>
          <w:rFonts w:asciiTheme="minorHAnsi" w:hAnsiTheme="minorHAnsi" w:cstheme="minorHAnsi"/>
          <w:sz w:val="22"/>
          <w:szCs w:val="22"/>
          <w:lang w:eastAsia="pl-PL"/>
        </w:rPr>
        <w:t>Zamawiający informuje na piśmie</w:t>
      </w:r>
      <w:r w:rsidR="007B3000" w:rsidRPr="00AA08E7">
        <w:rPr>
          <w:rFonts w:asciiTheme="minorHAnsi" w:hAnsiTheme="minorHAnsi" w:cstheme="minorHAnsi"/>
          <w:sz w:val="22"/>
          <w:szCs w:val="22"/>
          <w:lang w:eastAsia="pl-PL"/>
        </w:rPr>
        <w:t xml:space="preserve"> </w:t>
      </w:r>
      <w:r w:rsidR="005829F3" w:rsidRPr="00AA08E7">
        <w:rPr>
          <w:rFonts w:asciiTheme="minorHAnsi" w:hAnsiTheme="minorHAnsi" w:cstheme="minorHAnsi"/>
          <w:sz w:val="22"/>
          <w:szCs w:val="22"/>
          <w:lang w:eastAsia="pl-PL"/>
        </w:rPr>
        <w:t>wykonawcę o tym fakcie, żądając wystawienia faktury korygującej zgodnie z art. 106j ust.1 ustawy o podatku od towarów i usług. Następnie wstrzymuje bieg terminu płatności od dnia wystawienia informacji do dnia wpływu do zamawiającego faktury korygującej.</w:t>
      </w:r>
    </w:p>
    <w:p w14:paraId="50FCCA47" w14:textId="77777777" w:rsidR="00A8700B" w:rsidRPr="00AA08E7" w:rsidRDefault="00A8700B" w:rsidP="00947BF9">
      <w:pPr>
        <w:suppressAutoHyphens w:val="0"/>
        <w:autoSpaceDE w:val="0"/>
        <w:autoSpaceDN w:val="0"/>
        <w:adjustRightInd w:val="0"/>
        <w:spacing w:after="21" w:line="360" w:lineRule="auto"/>
        <w:ind w:left="851" w:hanging="425"/>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0CE8F25E" w14:textId="77777777" w:rsidR="00947BF9" w:rsidRPr="00AA08E7" w:rsidRDefault="005829F3"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Faktura wystawiona bez protokołu zdawczo-odbiorczego </w:t>
      </w:r>
      <w:r w:rsidR="00947BF9" w:rsidRPr="00AA08E7">
        <w:rPr>
          <w:rFonts w:asciiTheme="minorHAnsi" w:hAnsiTheme="minorHAnsi" w:cstheme="minorHAnsi"/>
          <w:sz w:val="22"/>
          <w:szCs w:val="22"/>
          <w:lang w:eastAsia="pl-PL"/>
        </w:rPr>
        <w:t xml:space="preserve">nie  będzie ujmowana w księgach </w:t>
      </w:r>
      <w:r w:rsidRPr="00AA08E7">
        <w:rPr>
          <w:rFonts w:asciiTheme="minorHAnsi" w:hAnsiTheme="minorHAnsi" w:cstheme="minorHAnsi"/>
          <w:sz w:val="22"/>
          <w:szCs w:val="22"/>
          <w:lang w:eastAsia="pl-PL"/>
        </w:rPr>
        <w:t xml:space="preserve">Zamawiającego i zostanie niezwłocznie zwrócona do wykonawcy, gdyż tak wystawiona faktura nie jest </w:t>
      </w:r>
      <w:r w:rsidR="00D77510" w:rsidRPr="00AA08E7">
        <w:rPr>
          <w:rFonts w:asciiTheme="minorHAnsi" w:hAnsiTheme="minorHAnsi" w:cstheme="minorHAnsi"/>
          <w:sz w:val="22"/>
          <w:szCs w:val="22"/>
          <w:lang w:eastAsia="pl-PL"/>
        </w:rPr>
        <w:t>podstawą</w:t>
      </w:r>
      <w:r w:rsidR="00B7430E" w:rsidRPr="00AA08E7">
        <w:rPr>
          <w:rFonts w:asciiTheme="minorHAnsi" w:hAnsiTheme="minorHAnsi" w:cstheme="minorHAnsi"/>
          <w:sz w:val="22"/>
          <w:szCs w:val="22"/>
          <w:lang w:eastAsia="pl-PL"/>
        </w:rPr>
        <w:t xml:space="preserve"> obowiązku zapłaty.</w:t>
      </w:r>
    </w:p>
    <w:p w14:paraId="5FA6BB31" w14:textId="77777777" w:rsidR="00947BF9" w:rsidRPr="00AA08E7" w:rsidRDefault="00B7430E"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Zamawiający dokonuje zapłaty faktury Vat z zastosowaniem mechanizmu podzielonej płatności (split payment).</w:t>
      </w:r>
    </w:p>
    <w:p w14:paraId="1A6825BD" w14:textId="77777777" w:rsidR="00947BF9" w:rsidRPr="00AA08E7" w:rsidRDefault="00A544FA"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(Dz.U. 2020, poz. 106 t.j.). </w:t>
      </w:r>
    </w:p>
    <w:p w14:paraId="287C7C75" w14:textId="77777777" w:rsidR="00947BF9" w:rsidRPr="00AA08E7" w:rsidRDefault="00A544FA"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Brak wskazanego przez Wykonawcę rachunku w wykazie, o którym mowa w §</w:t>
      </w:r>
      <w:r w:rsidR="00B7430E" w:rsidRPr="00AA08E7">
        <w:rPr>
          <w:rFonts w:asciiTheme="minorHAnsi" w:hAnsiTheme="minorHAnsi" w:cstheme="minorHAnsi"/>
          <w:sz w:val="22"/>
          <w:szCs w:val="22"/>
          <w:lang w:eastAsia="pl-PL"/>
        </w:rPr>
        <w:t>5</w:t>
      </w:r>
      <w:r w:rsidRPr="00AA08E7">
        <w:rPr>
          <w:rFonts w:asciiTheme="minorHAnsi" w:hAnsiTheme="minorHAnsi" w:cstheme="minorHAnsi"/>
          <w:sz w:val="22"/>
          <w:szCs w:val="22"/>
          <w:lang w:eastAsia="pl-PL"/>
        </w:rPr>
        <w:t xml:space="preserve"> ust.</w:t>
      </w:r>
      <w:r w:rsidR="00B7430E" w:rsidRPr="00AA08E7">
        <w:rPr>
          <w:rFonts w:asciiTheme="minorHAnsi" w:hAnsiTheme="minorHAnsi" w:cstheme="minorHAnsi"/>
          <w:sz w:val="22"/>
          <w:szCs w:val="22"/>
          <w:lang w:eastAsia="pl-PL"/>
        </w:rPr>
        <w:t>7</w:t>
      </w:r>
      <w:r w:rsidRPr="00AA08E7">
        <w:rPr>
          <w:rFonts w:asciiTheme="minorHAnsi" w:hAnsiTheme="minorHAnsi" w:cstheme="minorHAnsi"/>
          <w:sz w:val="22"/>
          <w:szCs w:val="22"/>
          <w:lang w:eastAsia="pl-PL"/>
        </w:rPr>
        <w:t xml:space="preserve"> Umowy spowoduje wstrzymanie zapłaty należności wynikającej z wystawionej faktury</w:t>
      </w:r>
      <w:r w:rsidR="00B7430E" w:rsidRPr="00AA08E7">
        <w:rPr>
          <w:rFonts w:asciiTheme="minorHAnsi" w:hAnsiTheme="minorHAnsi" w:cstheme="minorHAnsi"/>
          <w:sz w:val="22"/>
          <w:szCs w:val="22"/>
          <w:lang w:eastAsia="pl-PL"/>
        </w:rPr>
        <w:t xml:space="preserve"> do momentu umieszczenia numery rachunku bankowego z faktury w białej liście lub wystawienia i dostarczenia do zamawiającego noty korygującej zawierającej inny rachunek </w:t>
      </w:r>
      <w:r w:rsidR="00EA3554" w:rsidRPr="00AA08E7">
        <w:rPr>
          <w:rFonts w:asciiTheme="minorHAnsi" w:hAnsiTheme="minorHAnsi" w:cstheme="minorHAnsi"/>
          <w:sz w:val="22"/>
          <w:szCs w:val="22"/>
          <w:lang w:eastAsia="pl-PL"/>
        </w:rPr>
        <w:t xml:space="preserve"> wykonawcy widniejący w białej liście</w:t>
      </w:r>
      <w:r w:rsidR="00956A28" w:rsidRPr="00AA08E7">
        <w:rPr>
          <w:rFonts w:asciiTheme="minorHAnsi" w:hAnsiTheme="minorHAnsi" w:cstheme="minorHAnsi"/>
          <w:sz w:val="22"/>
          <w:szCs w:val="22"/>
          <w:lang w:eastAsia="pl-PL"/>
        </w:rPr>
        <w:t xml:space="preserve"> lub należność zostanie złożona do depozytu sądowego.</w:t>
      </w:r>
    </w:p>
    <w:p w14:paraId="4ABF6234" w14:textId="77777777" w:rsidR="00947BF9" w:rsidRPr="00AA08E7" w:rsidRDefault="00A544FA"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Wstrzymanie zapłaty</w:t>
      </w:r>
      <w:r w:rsidR="007B3000" w:rsidRPr="00AA08E7">
        <w:rPr>
          <w:rFonts w:asciiTheme="minorHAnsi" w:hAnsiTheme="minorHAnsi" w:cstheme="minorHAnsi"/>
          <w:sz w:val="22"/>
          <w:szCs w:val="22"/>
          <w:lang w:eastAsia="pl-PL"/>
        </w:rPr>
        <w:t xml:space="preserve"> spowodowane okolicznościami wskazanymi w pkt. </w:t>
      </w:r>
      <w:r w:rsidR="00B7430E" w:rsidRPr="00AA08E7">
        <w:rPr>
          <w:rFonts w:asciiTheme="minorHAnsi" w:hAnsiTheme="minorHAnsi" w:cstheme="minorHAnsi"/>
          <w:sz w:val="22"/>
          <w:szCs w:val="22"/>
          <w:lang w:eastAsia="pl-PL"/>
        </w:rPr>
        <w:t>5</w:t>
      </w:r>
      <w:r w:rsidR="007B3000" w:rsidRPr="00AA08E7">
        <w:rPr>
          <w:rFonts w:asciiTheme="minorHAnsi" w:hAnsiTheme="minorHAnsi" w:cstheme="minorHAnsi"/>
          <w:sz w:val="22"/>
          <w:szCs w:val="22"/>
          <w:lang w:eastAsia="pl-PL"/>
        </w:rPr>
        <w:t xml:space="preserve"> i </w:t>
      </w:r>
      <w:r w:rsidR="00B7430E" w:rsidRPr="00AA08E7">
        <w:rPr>
          <w:rFonts w:asciiTheme="minorHAnsi" w:hAnsiTheme="minorHAnsi" w:cstheme="minorHAnsi"/>
          <w:sz w:val="22"/>
          <w:szCs w:val="22"/>
          <w:lang w:eastAsia="pl-PL"/>
        </w:rPr>
        <w:t>8</w:t>
      </w:r>
      <w:r w:rsidR="007B3000" w:rsidRPr="00AA08E7">
        <w:rPr>
          <w:rFonts w:asciiTheme="minorHAnsi" w:hAnsiTheme="minorHAnsi" w:cstheme="minorHAnsi"/>
          <w:sz w:val="22"/>
          <w:szCs w:val="22"/>
          <w:lang w:eastAsia="pl-PL"/>
        </w:rPr>
        <w:t xml:space="preserve">  </w:t>
      </w:r>
      <w:r w:rsidRPr="00AA08E7">
        <w:rPr>
          <w:rFonts w:asciiTheme="minorHAnsi" w:hAnsiTheme="minorHAnsi" w:cstheme="minorHAnsi"/>
          <w:sz w:val="22"/>
          <w:szCs w:val="22"/>
          <w:lang w:eastAsia="pl-PL"/>
        </w:rPr>
        <w:t>nie będzie traktowane jako opóźnienie lub zwłoka Zamawiającego, w szczególności zaś nie będzie stanowiło podstawy d</w:t>
      </w:r>
      <w:r w:rsidR="00A916BB" w:rsidRPr="00AA08E7">
        <w:rPr>
          <w:rFonts w:asciiTheme="minorHAnsi" w:hAnsiTheme="minorHAnsi" w:cstheme="minorHAnsi"/>
          <w:sz w:val="22"/>
          <w:szCs w:val="22"/>
          <w:lang w:eastAsia="pl-PL"/>
        </w:rPr>
        <w:t>o</w:t>
      </w:r>
      <w:r w:rsidRPr="00AA08E7">
        <w:rPr>
          <w:rFonts w:asciiTheme="minorHAnsi" w:hAnsiTheme="minorHAnsi" w:cstheme="minorHAnsi"/>
          <w:sz w:val="22"/>
          <w:szCs w:val="22"/>
          <w:lang w:eastAsia="pl-PL"/>
        </w:rPr>
        <w:t xml:space="preserve"> naliczania Zamawiającemu odsetek za opóźnienie. </w:t>
      </w:r>
    </w:p>
    <w:p w14:paraId="2B274C98" w14:textId="77777777" w:rsidR="00947BF9" w:rsidRPr="00AA08E7" w:rsidRDefault="00A544FA"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Za dzień zapłaty Strony zgodnie przyjmują dzień obciążenia rachunku bankowego Zamawiającego. </w:t>
      </w:r>
    </w:p>
    <w:p w14:paraId="1DB225AF" w14:textId="77777777" w:rsidR="008916D8" w:rsidRPr="00AA08E7" w:rsidRDefault="008916D8"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eastAsia="Lucida Sans Unicode" w:hAnsiTheme="minorHAnsi" w:cstheme="minorHAnsi"/>
          <w:sz w:val="22"/>
          <w:szCs w:val="22"/>
          <w:lang w:eastAsia="en-US"/>
        </w:rPr>
        <w:t xml:space="preserve">W przypadku opóźnienia w zapłacie wynagrodzenia umownego, Wykonawca naliczać będzie </w:t>
      </w:r>
      <w:r w:rsidR="00A916BB" w:rsidRPr="00AA08E7">
        <w:rPr>
          <w:rFonts w:asciiTheme="minorHAnsi" w:eastAsia="Lucida Sans Unicode" w:hAnsiTheme="minorHAnsi" w:cstheme="minorHAnsi"/>
          <w:sz w:val="22"/>
          <w:szCs w:val="22"/>
          <w:lang w:eastAsia="en-US"/>
        </w:rPr>
        <w:t xml:space="preserve">zamawiającemu </w:t>
      </w:r>
      <w:r w:rsidRPr="00AA08E7">
        <w:rPr>
          <w:rFonts w:asciiTheme="minorHAnsi" w:eastAsia="Lucida Sans Unicode" w:hAnsiTheme="minorHAnsi" w:cstheme="minorHAnsi"/>
          <w:sz w:val="22"/>
          <w:szCs w:val="22"/>
          <w:lang w:eastAsia="en-US"/>
        </w:rPr>
        <w:t>odsetki ustawowe.</w:t>
      </w:r>
    </w:p>
    <w:p w14:paraId="313A82C4" w14:textId="77777777" w:rsidR="00622C98" w:rsidRPr="00AA08E7" w:rsidRDefault="00622C98" w:rsidP="00A916BB">
      <w:pPr>
        <w:tabs>
          <w:tab w:val="left" w:pos="426"/>
        </w:tabs>
        <w:autoSpaceDE w:val="0"/>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w:t>
      </w:r>
      <w:r w:rsidR="006654A7" w:rsidRPr="00AA08E7">
        <w:rPr>
          <w:rFonts w:asciiTheme="minorHAnsi" w:hAnsiTheme="minorHAnsi" w:cstheme="minorHAnsi"/>
          <w:b/>
          <w:bCs/>
          <w:sz w:val="22"/>
          <w:szCs w:val="22"/>
        </w:rPr>
        <w:t>6</w:t>
      </w:r>
    </w:p>
    <w:p w14:paraId="2CB765A2" w14:textId="77777777" w:rsidR="00622C98" w:rsidRPr="00AA08E7" w:rsidRDefault="00622C98" w:rsidP="00A916BB">
      <w:pPr>
        <w:tabs>
          <w:tab w:val="left" w:pos="426"/>
        </w:tabs>
        <w:autoSpaceDE w:val="0"/>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WYKONANIE ZAMÓWIENIA</w:t>
      </w:r>
      <w:r w:rsidR="006654A7" w:rsidRPr="00AA08E7">
        <w:rPr>
          <w:rFonts w:asciiTheme="minorHAnsi" w:hAnsiTheme="minorHAnsi" w:cstheme="minorHAnsi"/>
          <w:b/>
          <w:bCs/>
          <w:sz w:val="22"/>
          <w:szCs w:val="22"/>
        </w:rPr>
        <w:t xml:space="preserve">  I</w:t>
      </w:r>
      <w:r w:rsidR="00A544FA" w:rsidRPr="00AA08E7">
        <w:rPr>
          <w:rFonts w:asciiTheme="minorHAnsi" w:hAnsiTheme="minorHAnsi" w:cstheme="minorHAnsi"/>
          <w:b/>
          <w:bCs/>
          <w:sz w:val="22"/>
          <w:szCs w:val="22"/>
        </w:rPr>
        <w:t xml:space="preserve">  WARUNKI ODBIORU</w:t>
      </w:r>
    </w:p>
    <w:p w14:paraId="12C2B5D2" w14:textId="77777777" w:rsidR="00622C98" w:rsidRPr="00AA08E7" w:rsidRDefault="003B4600" w:rsidP="009C452C">
      <w:pPr>
        <w:numPr>
          <w:ilvl w:val="1"/>
          <w:numId w:val="24"/>
        </w:numPr>
        <w:tabs>
          <w:tab w:val="clear" w:pos="1080"/>
          <w:tab w:val="num" w:pos="426"/>
        </w:tabs>
        <w:autoSpaceDE w:val="0"/>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lang w:eastAsia="pl-PL"/>
        </w:rPr>
        <w:t xml:space="preserve">Wykonawca przekaże Zamawiającemu </w:t>
      </w:r>
      <w:r w:rsidR="00A916BB" w:rsidRPr="00AA08E7">
        <w:rPr>
          <w:rFonts w:asciiTheme="minorHAnsi" w:hAnsiTheme="minorHAnsi" w:cstheme="minorHAnsi"/>
          <w:sz w:val="22"/>
          <w:szCs w:val="22"/>
          <w:u w:val="single"/>
          <w:lang w:eastAsia="pl-PL"/>
        </w:rPr>
        <w:t xml:space="preserve">wszystkie załączniki składające się na </w:t>
      </w:r>
      <w:r w:rsidRPr="00AA08E7">
        <w:rPr>
          <w:rFonts w:asciiTheme="minorHAnsi" w:hAnsiTheme="minorHAnsi" w:cstheme="minorHAnsi"/>
          <w:sz w:val="22"/>
          <w:szCs w:val="22"/>
          <w:u w:val="single"/>
          <w:lang w:eastAsia="pl-PL"/>
        </w:rPr>
        <w:t>komplet</w:t>
      </w:r>
      <w:r w:rsidR="00A916BB" w:rsidRPr="00AA08E7">
        <w:rPr>
          <w:rFonts w:asciiTheme="minorHAnsi" w:hAnsiTheme="minorHAnsi" w:cstheme="minorHAnsi"/>
          <w:sz w:val="22"/>
          <w:szCs w:val="22"/>
          <w:u w:val="single"/>
          <w:lang w:eastAsia="pl-PL"/>
        </w:rPr>
        <w:t>ną</w:t>
      </w:r>
      <w:r w:rsidRPr="00AA08E7">
        <w:rPr>
          <w:rFonts w:asciiTheme="minorHAnsi" w:hAnsiTheme="minorHAnsi" w:cstheme="minorHAnsi"/>
          <w:sz w:val="22"/>
          <w:szCs w:val="22"/>
          <w:u w:val="single"/>
          <w:lang w:eastAsia="pl-PL"/>
        </w:rPr>
        <w:t xml:space="preserve"> Dokumentacj</w:t>
      </w:r>
      <w:r w:rsidR="00A916BB" w:rsidRPr="00AA08E7">
        <w:rPr>
          <w:rFonts w:asciiTheme="minorHAnsi" w:hAnsiTheme="minorHAnsi" w:cstheme="minorHAnsi"/>
          <w:sz w:val="22"/>
          <w:szCs w:val="22"/>
          <w:u w:val="single"/>
          <w:lang w:eastAsia="pl-PL"/>
        </w:rPr>
        <w:t>ę</w:t>
      </w:r>
      <w:r w:rsidRPr="00AA08E7">
        <w:rPr>
          <w:rFonts w:asciiTheme="minorHAnsi" w:hAnsiTheme="minorHAnsi" w:cstheme="minorHAnsi"/>
          <w:sz w:val="22"/>
          <w:szCs w:val="22"/>
          <w:lang w:eastAsia="pl-PL"/>
        </w:rPr>
        <w:t xml:space="preserve"> </w:t>
      </w:r>
      <w:r w:rsidR="00A916BB" w:rsidRPr="00AA08E7">
        <w:rPr>
          <w:rFonts w:asciiTheme="minorHAnsi" w:hAnsiTheme="minorHAnsi" w:cstheme="minorHAnsi"/>
          <w:sz w:val="22"/>
          <w:szCs w:val="22"/>
          <w:u w:val="single"/>
          <w:lang w:eastAsia="pl-PL"/>
        </w:rPr>
        <w:t xml:space="preserve">projektową </w:t>
      </w:r>
      <w:r w:rsidRPr="00AA08E7">
        <w:rPr>
          <w:rFonts w:asciiTheme="minorHAnsi" w:hAnsiTheme="minorHAnsi" w:cstheme="minorHAnsi"/>
          <w:sz w:val="22"/>
          <w:szCs w:val="22"/>
          <w:u w:val="single"/>
          <w:lang w:eastAsia="pl-PL"/>
        </w:rPr>
        <w:t xml:space="preserve">wraz </w:t>
      </w:r>
      <w:r w:rsidRPr="00AA08E7">
        <w:rPr>
          <w:rFonts w:asciiTheme="minorHAnsi" w:hAnsiTheme="minorHAnsi" w:cstheme="minorHAnsi"/>
          <w:sz w:val="22"/>
          <w:szCs w:val="22"/>
          <w:lang w:eastAsia="pl-PL"/>
        </w:rPr>
        <w:t>ze zgłoszeniem dokonanym w trybie art. 30 ustawy Prawo budowlane</w:t>
      </w:r>
      <w:r w:rsidR="009F0188" w:rsidRPr="00AA08E7">
        <w:rPr>
          <w:rFonts w:asciiTheme="minorHAnsi" w:hAnsiTheme="minorHAnsi" w:cstheme="minorHAnsi"/>
          <w:sz w:val="22"/>
          <w:szCs w:val="22"/>
          <w:lang w:eastAsia="pl-PL"/>
        </w:rPr>
        <w:t xml:space="preserve">. </w:t>
      </w:r>
    </w:p>
    <w:p w14:paraId="52C5F515" w14:textId="77777777" w:rsidR="009F0188" w:rsidRPr="00AA08E7" w:rsidRDefault="009F0188" w:rsidP="009C452C">
      <w:pPr>
        <w:suppressAutoHyphens w:val="0"/>
        <w:autoSpaceDN w:val="0"/>
        <w:adjustRightInd w:val="0"/>
        <w:spacing w:line="360" w:lineRule="auto"/>
        <w:ind w:left="426"/>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Odbiór dokumentacji odbędzie się na podstawie </w:t>
      </w:r>
      <w:r w:rsidRPr="00AA08E7">
        <w:rPr>
          <w:rFonts w:asciiTheme="minorHAnsi" w:hAnsiTheme="minorHAnsi" w:cstheme="minorHAnsi"/>
          <w:b/>
          <w:sz w:val="22"/>
          <w:szCs w:val="22"/>
          <w:lang w:eastAsia="pl-PL"/>
        </w:rPr>
        <w:t>protokołu przekazania</w:t>
      </w:r>
      <w:r w:rsidRPr="00AA08E7">
        <w:rPr>
          <w:rFonts w:asciiTheme="minorHAnsi" w:hAnsiTheme="minorHAnsi" w:cstheme="minorHAnsi"/>
          <w:sz w:val="22"/>
          <w:szCs w:val="22"/>
          <w:lang w:eastAsia="pl-PL"/>
        </w:rPr>
        <w:t xml:space="preserve">, co nie stanowi odbioru Dokumentacji projektowej w rozumieniu Umowy i nie stanowi podstawy do wystawienia faktury VAT. </w:t>
      </w:r>
    </w:p>
    <w:p w14:paraId="0F57FE86" w14:textId="77777777" w:rsidR="009F0188" w:rsidRPr="00AA08E7" w:rsidRDefault="009F0188" w:rsidP="009C452C">
      <w:pPr>
        <w:numPr>
          <w:ilvl w:val="1"/>
          <w:numId w:val="24"/>
        </w:numPr>
        <w:tabs>
          <w:tab w:val="left" w:pos="426"/>
        </w:tabs>
        <w:autoSpaceDE w:val="0"/>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lang w:eastAsia="pl-PL"/>
        </w:rPr>
        <w:t xml:space="preserve">Zamawiającemu przysługuje okres nie dłuższy niż </w:t>
      </w:r>
      <w:r w:rsidRPr="00AA08E7">
        <w:rPr>
          <w:rFonts w:asciiTheme="minorHAnsi" w:hAnsiTheme="minorHAnsi" w:cstheme="minorHAnsi"/>
          <w:b/>
          <w:sz w:val="22"/>
          <w:szCs w:val="22"/>
          <w:lang w:eastAsia="pl-PL"/>
        </w:rPr>
        <w:t>30 dni</w:t>
      </w:r>
      <w:r w:rsidRPr="00AA08E7">
        <w:rPr>
          <w:rFonts w:asciiTheme="minorHAnsi" w:hAnsiTheme="minorHAnsi" w:cstheme="minorHAnsi"/>
          <w:sz w:val="22"/>
          <w:szCs w:val="22"/>
          <w:lang w:eastAsia="pl-PL"/>
        </w:rPr>
        <w:t xml:space="preserve"> na ostateczne zaakceptowanie Dokumentacji projektowej. W przypadku stwierdzenia wad w Dokumentacji projektowej, Zamawiający wyznaczy Wykonawcy odpowiedni termin na usunięcie wad.</w:t>
      </w:r>
    </w:p>
    <w:p w14:paraId="3DCC10A1" w14:textId="77777777" w:rsidR="00D071AF" w:rsidRPr="00AA08E7" w:rsidRDefault="00D071AF" w:rsidP="009C452C">
      <w:pPr>
        <w:numPr>
          <w:ilvl w:val="1"/>
          <w:numId w:val="24"/>
        </w:numPr>
        <w:tabs>
          <w:tab w:val="left" w:pos="426"/>
        </w:tabs>
        <w:autoSpaceDE w:val="0"/>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rPr>
        <w:t xml:space="preserve">Po dostarczeniu przez Wykonawcę </w:t>
      </w:r>
      <w:r w:rsidRPr="00AA08E7">
        <w:rPr>
          <w:rFonts w:asciiTheme="minorHAnsi" w:hAnsiTheme="minorHAnsi" w:cstheme="minorHAnsi"/>
          <w:sz w:val="22"/>
          <w:szCs w:val="22"/>
          <w:lang w:eastAsia="pl-PL"/>
        </w:rPr>
        <w:t>zgłoszenia robót budowlanych</w:t>
      </w:r>
      <w:r w:rsidR="008271C1" w:rsidRPr="00AA08E7">
        <w:rPr>
          <w:rFonts w:asciiTheme="minorHAnsi" w:hAnsiTheme="minorHAnsi" w:cstheme="minorHAnsi"/>
          <w:sz w:val="22"/>
          <w:szCs w:val="22"/>
          <w:lang w:eastAsia="pl-PL"/>
        </w:rPr>
        <w:t xml:space="preserve"> wraz z brakiem </w:t>
      </w:r>
      <w:r w:rsidR="008271C1" w:rsidRPr="00AA08E7">
        <w:rPr>
          <w:rFonts w:asciiTheme="minorHAnsi" w:hAnsiTheme="minorHAnsi" w:cstheme="minorHAnsi"/>
          <w:sz w:val="22"/>
          <w:szCs w:val="22"/>
        </w:rPr>
        <w:t>sprzeciwu do zgłoszenia</w:t>
      </w:r>
      <w:r w:rsidRPr="00AA08E7">
        <w:rPr>
          <w:rFonts w:asciiTheme="minorHAnsi" w:hAnsiTheme="minorHAnsi" w:cstheme="minorHAnsi"/>
          <w:sz w:val="22"/>
          <w:szCs w:val="22"/>
          <w:lang w:eastAsia="pl-PL"/>
        </w:rPr>
        <w:t xml:space="preserve">, </w:t>
      </w:r>
      <w:r w:rsidRPr="00AA08E7">
        <w:rPr>
          <w:rFonts w:asciiTheme="minorHAnsi" w:hAnsiTheme="minorHAnsi" w:cstheme="minorHAnsi"/>
          <w:sz w:val="22"/>
          <w:szCs w:val="22"/>
        </w:rPr>
        <w:t xml:space="preserve"> Zamawiający dokona odbioru końcowego Dokumentacji projektowej w terminie </w:t>
      </w:r>
      <w:r w:rsidRPr="00AA08E7">
        <w:rPr>
          <w:rFonts w:asciiTheme="minorHAnsi" w:hAnsiTheme="minorHAnsi" w:cstheme="minorHAnsi"/>
          <w:b/>
          <w:sz w:val="22"/>
          <w:szCs w:val="22"/>
        </w:rPr>
        <w:t>do 14 dni</w:t>
      </w:r>
      <w:r w:rsidRPr="00AA08E7">
        <w:rPr>
          <w:rFonts w:asciiTheme="minorHAnsi" w:hAnsiTheme="minorHAnsi" w:cstheme="minorHAnsi"/>
          <w:sz w:val="22"/>
          <w:szCs w:val="22"/>
        </w:rPr>
        <w:t xml:space="preserve"> od dnia dostarczenia </w:t>
      </w:r>
      <w:r w:rsidR="008271C1" w:rsidRPr="00AA08E7">
        <w:rPr>
          <w:rFonts w:asciiTheme="minorHAnsi" w:hAnsiTheme="minorHAnsi" w:cstheme="minorHAnsi"/>
          <w:sz w:val="22"/>
          <w:szCs w:val="22"/>
        </w:rPr>
        <w:t>dokumentu</w:t>
      </w:r>
      <w:r w:rsidRPr="00AA08E7">
        <w:rPr>
          <w:rFonts w:asciiTheme="minorHAnsi" w:hAnsiTheme="minorHAnsi" w:cstheme="minorHAnsi"/>
          <w:sz w:val="22"/>
          <w:szCs w:val="22"/>
        </w:rPr>
        <w:t>.</w:t>
      </w:r>
      <w:r w:rsidR="008271C1" w:rsidRPr="00AA08E7">
        <w:rPr>
          <w:rFonts w:asciiTheme="minorHAnsi" w:hAnsiTheme="minorHAnsi" w:cstheme="minorHAnsi"/>
          <w:sz w:val="22"/>
          <w:szCs w:val="22"/>
        </w:rPr>
        <w:t xml:space="preserve"> </w:t>
      </w:r>
    </w:p>
    <w:p w14:paraId="58A6C1EF" w14:textId="77777777" w:rsidR="00D071AF" w:rsidRPr="00AA08E7" w:rsidRDefault="00D071AF" w:rsidP="009C452C">
      <w:pPr>
        <w:numPr>
          <w:ilvl w:val="1"/>
          <w:numId w:val="24"/>
        </w:numPr>
        <w:tabs>
          <w:tab w:val="left" w:pos="426"/>
        </w:tabs>
        <w:autoSpaceDE w:val="0"/>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lang w:eastAsia="pl-PL"/>
        </w:rPr>
        <w:t>Strony uzgadniają, że termin określony w §</w:t>
      </w:r>
      <w:r w:rsidR="006654A7" w:rsidRPr="00AA08E7">
        <w:rPr>
          <w:rFonts w:asciiTheme="minorHAnsi" w:hAnsiTheme="minorHAnsi" w:cstheme="minorHAnsi"/>
          <w:sz w:val="22"/>
          <w:szCs w:val="22"/>
          <w:lang w:eastAsia="pl-PL"/>
        </w:rPr>
        <w:t xml:space="preserve">3 </w:t>
      </w:r>
      <w:r w:rsidR="00DD1030" w:rsidRPr="00AA08E7">
        <w:rPr>
          <w:rFonts w:asciiTheme="minorHAnsi" w:hAnsiTheme="minorHAnsi" w:cstheme="minorHAnsi"/>
          <w:sz w:val="22"/>
          <w:szCs w:val="22"/>
          <w:lang w:eastAsia="pl-PL"/>
        </w:rPr>
        <w:t xml:space="preserve">ust.1 </w:t>
      </w:r>
      <w:r w:rsidR="006654A7" w:rsidRPr="00AA08E7">
        <w:rPr>
          <w:rFonts w:asciiTheme="minorHAnsi" w:hAnsiTheme="minorHAnsi" w:cstheme="minorHAnsi"/>
          <w:sz w:val="22"/>
          <w:szCs w:val="22"/>
          <w:lang w:eastAsia="pl-PL"/>
        </w:rPr>
        <w:t>Umowy oznacza ostateczny termin na dostarczenie kompletnej dokumentacji projektowej zgodnie z opisem w §1 pkt1</w:t>
      </w:r>
      <w:r w:rsidR="00DD1030" w:rsidRPr="00AA08E7">
        <w:rPr>
          <w:rFonts w:asciiTheme="minorHAnsi" w:hAnsiTheme="minorHAnsi" w:cstheme="minorHAnsi"/>
          <w:sz w:val="22"/>
          <w:szCs w:val="22"/>
          <w:lang w:eastAsia="pl-PL"/>
        </w:rPr>
        <w:t xml:space="preserve"> </w:t>
      </w:r>
      <w:r w:rsidR="006654A7" w:rsidRPr="00AA08E7">
        <w:rPr>
          <w:rFonts w:asciiTheme="minorHAnsi" w:hAnsiTheme="minorHAnsi" w:cstheme="minorHAnsi"/>
          <w:sz w:val="22"/>
          <w:szCs w:val="22"/>
          <w:lang w:eastAsia="pl-PL"/>
        </w:rPr>
        <w:t>Umowy.</w:t>
      </w:r>
    </w:p>
    <w:p w14:paraId="106AD8AD" w14:textId="77777777" w:rsidR="00D071AF" w:rsidRPr="00AA08E7" w:rsidRDefault="00D071AF" w:rsidP="009C452C">
      <w:pPr>
        <w:numPr>
          <w:ilvl w:val="1"/>
          <w:numId w:val="24"/>
        </w:numPr>
        <w:tabs>
          <w:tab w:val="left" w:pos="426"/>
        </w:tabs>
        <w:autoSpaceDE w:val="0"/>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rPr>
        <w:t xml:space="preserve">Dokumentem potwierdzającym końcowy odbiór Dokumentacji projektowej przez Zamawiającego jest </w:t>
      </w:r>
      <w:r w:rsidRPr="00AA08E7">
        <w:rPr>
          <w:rFonts w:asciiTheme="minorHAnsi" w:hAnsiTheme="minorHAnsi" w:cstheme="minorHAnsi"/>
          <w:b/>
          <w:sz w:val="22"/>
          <w:szCs w:val="22"/>
        </w:rPr>
        <w:t>protokół zdawczo – odbiorczy</w:t>
      </w:r>
      <w:r w:rsidRPr="00AA08E7">
        <w:rPr>
          <w:rFonts w:asciiTheme="minorHAnsi" w:hAnsiTheme="minorHAnsi" w:cstheme="minorHAnsi"/>
          <w:sz w:val="22"/>
          <w:szCs w:val="22"/>
        </w:rPr>
        <w:t>, potwierdzający kompletność i zgodność wykonania Dokumentacji projektowej z Umową.</w:t>
      </w:r>
    </w:p>
    <w:p w14:paraId="6E071912" w14:textId="77777777" w:rsidR="00622C98" w:rsidRPr="00AA08E7" w:rsidRDefault="00622C98" w:rsidP="009C452C">
      <w:pPr>
        <w:numPr>
          <w:ilvl w:val="1"/>
          <w:numId w:val="24"/>
        </w:numPr>
        <w:tabs>
          <w:tab w:val="left" w:pos="426"/>
        </w:tabs>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rPr>
        <w:t xml:space="preserve">Podstawą wystawienia faktury za wykonanie dokumentacji projektowej będzie protokół końcowy </w:t>
      </w:r>
      <w:r w:rsidRPr="00AA08E7">
        <w:rPr>
          <w:rFonts w:asciiTheme="minorHAnsi" w:hAnsiTheme="minorHAnsi" w:cstheme="minorHAnsi"/>
          <w:b/>
          <w:sz w:val="22"/>
          <w:szCs w:val="22"/>
        </w:rPr>
        <w:t>zdawczo-odbiorczy</w:t>
      </w:r>
      <w:r w:rsidRPr="00AA08E7">
        <w:rPr>
          <w:rFonts w:asciiTheme="minorHAnsi" w:hAnsiTheme="minorHAnsi" w:cstheme="minorHAnsi"/>
          <w:sz w:val="22"/>
          <w:szCs w:val="22"/>
        </w:rPr>
        <w:t>,</w:t>
      </w:r>
      <w:r w:rsidR="00956A28" w:rsidRPr="00AA08E7">
        <w:rPr>
          <w:rFonts w:asciiTheme="minorHAnsi" w:hAnsiTheme="minorHAnsi" w:cstheme="minorHAnsi"/>
          <w:sz w:val="22"/>
          <w:szCs w:val="22"/>
        </w:rPr>
        <w:t xml:space="preserve"> stwierdzający odebranie przez Zamawiającego przedmiotu umowy i</w:t>
      </w:r>
      <w:r w:rsidRPr="00AA08E7">
        <w:rPr>
          <w:rFonts w:asciiTheme="minorHAnsi" w:hAnsiTheme="minorHAnsi" w:cstheme="minorHAnsi"/>
          <w:sz w:val="22"/>
          <w:szCs w:val="22"/>
        </w:rPr>
        <w:t xml:space="preserve"> zatwierdzony przez Zamawiającego.   </w:t>
      </w:r>
    </w:p>
    <w:p w14:paraId="2159B888" w14:textId="77777777" w:rsidR="00622C98" w:rsidRPr="00AA08E7" w:rsidRDefault="00622C98" w:rsidP="00FB4849">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w:t>
      </w:r>
      <w:r w:rsidR="006654A7" w:rsidRPr="00AA08E7">
        <w:rPr>
          <w:rFonts w:asciiTheme="minorHAnsi" w:hAnsiTheme="minorHAnsi" w:cstheme="minorHAnsi"/>
          <w:b/>
          <w:bCs/>
          <w:sz w:val="22"/>
          <w:szCs w:val="22"/>
        </w:rPr>
        <w:t>7</w:t>
      </w:r>
    </w:p>
    <w:p w14:paraId="0A090FF4" w14:textId="77777777" w:rsidR="00622C98" w:rsidRPr="00AA08E7" w:rsidRDefault="00622C98" w:rsidP="00FB4849">
      <w:pPr>
        <w:spacing w:line="360" w:lineRule="auto"/>
        <w:jc w:val="center"/>
        <w:rPr>
          <w:rFonts w:asciiTheme="minorHAnsi" w:hAnsiTheme="minorHAnsi" w:cstheme="minorHAnsi"/>
        </w:rPr>
      </w:pPr>
      <w:r w:rsidRPr="00AA08E7">
        <w:rPr>
          <w:rFonts w:asciiTheme="minorHAnsi" w:hAnsiTheme="minorHAnsi" w:cstheme="minorHAnsi"/>
          <w:b/>
          <w:bCs/>
          <w:sz w:val="22"/>
          <w:szCs w:val="22"/>
        </w:rPr>
        <w:t>OSOBY</w:t>
      </w:r>
      <w:r w:rsidR="00DF3717" w:rsidRPr="00AA08E7">
        <w:rPr>
          <w:rFonts w:asciiTheme="minorHAnsi" w:hAnsiTheme="minorHAnsi" w:cstheme="minorHAnsi"/>
          <w:b/>
          <w:bCs/>
          <w:sz w:val="22"/>
          <w:szCs w:val="22"/>
        </w:rPr>
        <w:t xml:space="preserve"> WYZNACZONE </w:t>
      </w:r>
      <w:r w:rsidRPr="00AA08E7">
        <w:rPr>
          <w:rFonts w:asciiTheme="minorHAnsi" w:hAnsiTheme="minorHAnsi" w:cstheme="minorHAnsi"/>
          <w:b/>
          <w:bCs/>
          <w:sz w:val="22"/>
          <w:szCs w:val="22"/>
        </w:rPr>
        <w:t xml:space="preserve"> DO KONTAKTU</w:t>
      </w:r>
      <w:r w:rsidR="00DF3717" w:rsidRPr="00AA08E7">
        <w:rPr>
          <w:rFonts w:asciiTheme="minorHAnsi" w:hAnsiTheme="minorHAnsi" w:cstheme="minorHAnsi"/>
          <w:b/>
          <w:bCs/>
          <w:sz w:val="22"/>
          <w:szCs w:val="22"/>
        </w:rPr>
        <w:t xml:space="preserve"> I REALIZACJI UMOWY</w:t>
      </w:r>
    </w:p>
    <w:p w14:paraId="18B5AF40" w14:textId="77777777" w:rsidR="004F695F" w:rsidRPr="00AA08E7" w:rsidRDefault="00622C98" w:rsidP="006F4E64">
      <w:pPr>
        <w:numPr>
          <w:ilvl w:val="0"/>
          <w:numId w:val="9"/>
        </w:numPr>
        <w:tabs>
          <w:tab w:val="clear" w:pos="720"/>
          <w:tab w:val="num" w:pos="426"/>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 xml:space="preserve">Do kierowania pracami projektowymi stanowiącymi przedmiot umowy Wykonawca wyznacza </w:t>
      </w:r>
    </w:p>
    <w:p w14:paraId="0D10F927" w14:textId="77777777" w:rsidR="00622C98" w:rsidRPr="00AA08E7" w:rsidRDefault="00622C98" w:rsidP="004F695F">
      <w:pPr>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rPr>
        <w:t>Główny projektant - …………………………………..tel. ………. Wskazana osoba jest upoważniona do kontaktów z Zamawiającym.</w:t>
      </w:r>
    </w:p>
    <w:p w14:paraId="5F330AE8" w14:textId="77777777" w:rsidR="00622C98" w:rsidRPr="00AA08E7" w:rsidRDefault="00622C98" w:rsidP="006F4E64">
      <w:pPr>
        <w:numPr>
          <w:ilvl w:val="0"/>
          <w:numId w:val="9"/>
        </w:numPr>
        <w:tabs>
          <w:tab w:val="clear" w:pos="720"/>
          <w:tab w:val="num" w:pos="426"/>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 xml:space="preserve">Zamawiający wyznacza   ………………………… </w:t>
      </w:r>
      <w:r w:rsidR="00FB4849" w:rsidRPr="00AA08E7">
        <w:rPr>
          <w:rFonts w:asciiTheme="minorHAnsi" w:hAnsiTheme="minorHAnsi" w:cstheme="minorHAnsi"/>
          <w:sz w:val="22"/>
          <w:szCs w:val="22"/>
        </w:rPr>
        <w:t xml:space="preserve">tel. ………. </w:t>
      </w:r>
      <w:r w:rsidRPr="00AA08E7">
        <w:rPr>
          <w:rFonts w:asciiTheme="minorHAnsi" w:hAnsiTheme="minorHAnsi" w:cstheme="minorHAnsi"/>
          <w:sz w:val="22"/>
          <w:szCs w:val="22"/>
        </w:rPr>
        <w:t xml:space="preserve">– przedstawiciela Zamawiającego w zakresie </w:t>
      </w:r>
      <w:r w:rsidR="004F695F" w:rsidRPr="00AA08E7">
        <w:rPr>
          <w:rFonts w:asciiTheme="minorHAnsi" w:hAnsiTheme="minorHAnsi" w:cstheme="minorHAnsi"/>
          <w:sz w:val="22"/>
          <w:szCs w:val="22"/>
        </w:rPr>
        <w:t xml:space="preserve">nadzoru nad </w:t>
      </w:r>
      <w:r w:rsidRPr="00AA08E7">
        <w:rPr>
          <w:rFonts w:asciiTheme="minorHAnsi" w:hAnsiTheme="minorHAnsi" w:cstheme="minorHAnsi"/>
          <w:sz w:val="22"/>
          <w:szCs w:val="22"/>
        </w:rPr>
        <w:t>realizacj</w:t>
      </w:r>
      <w:r w:rsidR="004F695F" w:rsidRPr="00AA08E7">
        <w:rPr>
          <w:rFonts w:asciiTheme="minorHAnsi" w:hAnsiTheme="minorHAnsi" w:cstheme="minorHAnsi"/>
          <w:sz w:val="22"/>
          <w:szCs w:val="22"/>
        </w:rPr>
        <w:t>ą</w:t>
      </w:r>
      <w:r w:rsidRPr="00AA08E7">
        <w:rPr>
          <w:rFonts w:asciiTheme="minorHAnsi" w:hAnsiTheme="minorHAnsi" w:cstheme="minorHAnsi"/>
          <w:sz w:val="22"/>
          <w:szCs w:val="22"/>
        </w:rPr>
        <w:t xml:space="preserve"> niniejszej umowy oraz do kontaktów z Wykonawcą.</w:t>
      </w:r>
    </w:p>
    <w:p w14:paraId="443659E5" w14:textId="77777777" w:rsidR="00622C98" w:rsidRPr="00AA08E7" w:rsidRDefault="00622C98" w:rsidP="006F4E64">
      <w:pPr>
        <w:numPr>
          <w:ilvl w:val="0"/>
          <w:numId w:val="9"/>
        </w:numPr>
        <w:tabs>
          <w:tab w:val="clear" w:pos="720"/>
          <w:tab w:val="num" w:pos="426"/>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 xml:space="preserve">W przypadku zmiany osób wymagane jest  pisemne zawiadomienie drugiej strony.  </w:t>
      </w:r>
    </w:p>
    <w:p w14:paraId="176E66E7" w14:textId="77777777" w:rsidR="00840546" w:rsidRDefault="00840546" w:rsidP="00FB4849">
      <w:pPr>
        <w:spacing w:line="360" w:lineRule="auto"/>
        <w:jc w:val="center"/>
        <w:rPr>
          <w:rFonts w:asciiTheme="minorHAnsi" w:hAnsiTheme="minorHAnsi" w:cstheme="minorHAnsi"/>
          <w:b/>
          <w:bCs/>
          <w:sz w:val="22"/>
          <w:szCs w:val="22"/>
        </w:rPr>
      </w:pPr>
    </w:p>
    <w:p w14:paraId="74238A71" w14:textId="77777777" w:rsidR="00622C98" w:rsidRPr="00AA08E7" w:rsidRDefault="00622C98" w:rsidP="00FB4849">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w:t>
      </w:r>
      <w:r w:rsidR="00D05748" w:rsidRPr="00AA08E7">
        <w:rPr>
          <w:rFonts w:asciiTheme="minorHAnsi" w:hAnsiTheme="minorHAnsi" w:cstheme="minorHAnsi"/>
          <w:b/>
          <w:bCs/>
          <w:sz w:val="22"/>
          <w:szCs w:val="22"/>
        </w:rPr>
        <w:t>8</w:t>
      </w:r>
    </w:p>
    <w:p w14:paraId="1283129B" w14:textId="77777777" w:rsidR="00622C98" w:rsidRPr="00AA08E7" w:rsidRDefault="00622C98" w:rsidP="00A10E30">
      <w:pPr>
        <w:tabs>
          <w:tab w:val="left" w:pos="0"/>
          <w:tab w:val="left" w:pos="426"/>
        </w:tabs>
        <w:spacing w:line="360" w:lineRule="auto"/>
        <w:jc w:val="center"/>
        <w:rPr>
          <w:rFonts w:asciiTheme="minorHAnsi" w:hAnsiTheme="minorHAnsi" w:cstheme="minorHAnsi"/>
        </w:rPr>
      </w:pPr>
      <w:r w:rsidRPr="00AA08E7">
        <w:rPr>
          <w:rFonts w:asciiTheme="minorHAnsi" w:hAnsiTheme="minorHAnsi" w:cstheme="minorHAnsi"/>
          <w:b/>
          <w:bCs/>
          <w:sz w:val="22"/>
          <w:szCs w:val="22"/>
        </w:rPr>
        <w:t>ODPOWIEDZIALNOŚĆ ZA NIEWYKONANIE LUB NIENALE</w:t>
      </w:r>
      <w:r w:rsidR="004817BE" w:rsidRPr="00AA08E7">
        <w:rPr>
          <w:rFonts w:asciiTheme="minorHAnsi" w:hAnsiTheme="minorHAnsi" w:cstheme="minorHAnsi"/>
          <w:b/>
          <w:bCs/>
          <w:sz w:val="22"/>
          <w:szCs w:val="22"/>
        </w:rPr>
        <w:t>Ż</w:t>
      </w:r>
      <w:r w:rsidRPr="00AA08E7">
        <w:rPr>
          <w:rFonts w:asciiTheme="minorHAnsi" w:hAnsiTheme="minorHAnsi" w:cstheme="minorHAnsi"/>
          <w:b/>
          <w:bCs/>
          <w:sz w:val="22"/>
          <w:szCs w:val="22"/>
        </w:rPr>
        <w:t>YTE WYKONANIE UMOWY</w:t>
      </w:r>
    </w:p>
    <w:p w14:paraId="496D7A08" w14:textId="77777777" w:rsidR="008E65F9" w:rsidRPr="00AA08E7" w:rsidRDefault="008E65F9" w:rsidP="006F4E64">
      <w:pPr>
        <w:numPr>
          <w:ilvl w:val="0"/>
          <w:numId w:val="16"/>
        </w:numPr>
        <w:tabs>
          <w:tab w:val="clear" w:pos="720"/>
          <w:tab w:val="left" w:pos="0"/>
          <w:tab w:val="left"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Wykonawca ponosi pełną odpowiedzialność wobec Zamawiającego za wszelkie szkody, stanowiące następstwo niewykonania lub nienależytego wykonania Przedmiotu Umowy. </w:t>
      </w:r>
    </w:p>
    <w:p w14:paraId="07EF67D1" w14:textId="77777777" w:rsidR="00622C98" w:rsidRPr="00AA08E7" w:rsidRDefault="008E65F9" w:rsidP="006F4E64">
      <w:pPr>
        <w:numPr>
          <w:ilvl w:val="0"/>
          <w:numId w:val="16"/>
        </w:numPr>
        <w:tabs>
          <w:tab w:val="clear" w:pos="720"/>
          <w:tab w:val="left" w:pos="0"/>
          <w:tab w:val="num" w:pos="360"/>
          <w:tab w:val="left" w:pos="426"/>
        </w:tabs>
        <w:spacing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Wykonawca ponosi wobec Zamawiającego odpowiedzialność z tytułu rękojmi za wady Przedmiotu umowy na zasadach określonych w Kodeksie Cywilnym, z zastrzeżeniem postanowień niniejszej Umowy.</w:t>
      </w:r>
    </w:p>
    <w:p w14:paraId="066E676A" w14:textId="77777777" w:rsidR="00947BF9" w:rsidRPr="00AA08E7" w:rsidRDefault="00172220" w:rsidP="006F4E64">
      <w:pPr>
        <w:numPr>
          <w:ilvl w:val="0"/>
          <w:numId w:val="16"/>
        </w:numPr>
        <w:shd w:val="clear" w:color="auto" w:fill="FFFFFF"/>
        <w:tabs>
          <w:tab w:val="clear" w:pos="720"/>
          <w:tab w:val="left" w:pos="0"/>
          <w:tab w:val="num" w:pos="360"/>
          <w:tab w:val="left" w:pos="426"/>
          <w:tab w:val="left" w:pos="851"/>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Wykonawca oświadcza, że ponosi odpowiedzialność za wady przedmiotu umowy z tytułu rękojmi</w:t>
      </w:r>
      <w:r w:rsidR="008E65F9" w:rsidRPr="00AA08E7">
        <w:rPr>
          <w:rFonts w:asciiTheme="minorHAnsi" w:hAnsiTheme="minorHAnsi" w:cstheme="minorHAnsi"/>
          <w:sz w:val="22"/>
          <w:szCs w:val="22"/>
        </w:rPr>
        <w:t>.</w:t>
      </w:r>
      <w:r w:rsidRPr="00AA08E7">
        <w:rPr>
          <w:rFonts w:asciiTheme="minorHAnsi" w:hAnsiTheme="minorHAnsi" w:cstheme="minorHAnsi"/>
          <w:sz w:val="22"/>
          <w:szCs w:val="22"/>
        </w:rPr>
        <w:t xml:space="preserve"> </w:t>
      </w:r>
      <w:r w:rsidR="008E65F9" w:rsidRPr="00AA08E7">
        <w:rPr>
          <w:rFonts w:asciiTheme="minorHAnsi" w:hAnsiTheme="minorHAnsi" w:cstheme="minorHAnsi"/>
          <w:sz w:val="22"/>
          <w:szCs w:val="22"/>
          <w:lang w:eastAsia="pl-PL"/>
        </w:rPr>
        <w:t xml:space="preserve">Okres rękojmi za wady wynosi </w:t>
      </w:r>
      <w:r w:rsidRPr="00CC024D">
        <w:rPr>
          <w:rFonts w:asciiTheme="minorHAnsi" w:hAnsiTheme="minorHAnsi" w:cstheme="minorHAnsi"/>
          <w:b/>
          <w:color w:val="0070C0"/>
          <w:sz w:val="22"/>
          <w:szCs w:val="22"/>
        </w:rPr>
        <w:t>……..m-cy</w:t>
      </w:r>
      <w:r w:rsidRPr="00CC024D">
        <w:rPr>
          <w:rFonts w:asciiTheme="minorHAnsi" w:hAnsiTheme="minorHAnsi" w:cstheme="minorHAnsi"/>
          <w:color w:val="0070C0"/>
          <w:sz w:val="22"/>
          <w:szCs w:val="22"/>
        </w:rPr>
        <w:t xml:space="preserve"> </w:t>
      </w:r>
      <w:r w:rsidR="008E65F9" w:rsidRPr="00AA08E7">
        <w:rPr>
          <w:rFonts w:asciiTheme="minorHAnsi" w:hAnsiTheme="minorHAnsi" w:cstheme="minorHAnsi"/>
          <w:sz w:val="22"/>
          <w:szCs w:val="22"/>
          <w:lang w:eastAsia="pl-PL"/>
        </w:rPr>
        <w:t xml:space="preserve">i rozpoczyna swój bieg od dnia następnego po dniu podpisania przez Strony protokołu </w:t>
      </w:r>
      <w:r w:rsidR="00CF3AF3" w:rsidRPr="00AA08E7">
        <w:rPr>
          <w:rFonts w:asciiTheme="minorHAnsi" w:hAnsiTheme="minorHAnsi" w:cstheme="minorHAnsi"/>
          <w:sz w:val="22"/>
          <w:szCs w:val="22"/>
          <w:lang w:eastAsia="pl-PL"/>
        </w:rPr>
        <w:t>zdawczo-odbiorczego</w:t>
      </w:r>
      <w:r w:rsidR="008E65F9" w:rsidRPr="00AA08E7">
        <w:rPr>
          <w:rFonts w:asciiTheme="minorHAnsi" w:hAnsiTheme="minorHAnsi" w:cstheme="minorHAnsi"/>
          <w:sz w:val="22"/>
          <w:szCs w:val="22"/>
          <w:lang w:eastAsia="pl-PL"/>
        </w:rPr>
        <w:t xml:space="preserve"> Dokumentacji projektowej</w:t>
      </w:r>
      <w:r w:rsidRPr="00AA08E7">
        <w:rPr>
          <w:rFonts w:asciiTheme="minorHAnsi" w:hAnsiTheme="minorHAnsi" w:cstheme="minorHAnsi"/>
          <w:sz w:val="22"/>
          <w:szCs w:val="22"/>
        </w:rPr>
        <w:t>.</w:t>
      </w:r>
    </w:p>
    <w:p w14:paraId="5482009C" w14:textId="77777777" w:rsidR="00947BF9" w:rsidRPr="00AA08E7" w:rsidRDefault="00172220" w:rsidP="006F4E64">
      <w:pPr>
        <w:numPr>
          <w:ilvl w:val="0"/>
          <w:numId w:val="16"/>
        </w:numPr>
        <w:shd w:val="clear" w:color="auto" w:fill="FFFFFF"/>
        <w:tabs>
          <w:tab w:val="clear" w:pos="720"/>
          <w:tab w:val="left" w:pos="0"/>
          <w:tab w:val="num" w:pos="360"/>
          <w:tab w:val="left" w:pos="426"/>
          <w:tab w:val="left" w:pos="851"/>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Niniejsza umowa stanowi modyfikację /wydłużenie okresu rękojmi/ na podstawie art. 558 § 1KC</w:t>
      </w:r>
      <w:r w:rsidR="00815983" w:rsidRPr="00AA08E7">
        <w:rPr>
          <w:rFonts w:asciiTheme="minorHAnsi" w:hAnsiTheme="minorHAnsi" w:cstheme="minorHAnsi"/>
          <w:sz w:val="22"/>
          <w:szCs w:val="22"/>
        </w:rPr>
        <w:t xml:space="preserve"> </w:t>
      </w:r>
      <w:r w:rsidRPr="00AA08E7">
        <w:rPr>
          <w:rFonts w:asciiTheme="minorHAnsi" w:hAnsiTheme="minorHAnsi" w:cstheme="minorHAnsi"/>
          <w:sz w:val="22"/>
          <w:szCs w:val="22"/>
        </w:rPr>
        <w:t xml:space="preserve">w związku z art. 638 § 1 KC . W pozostałym zakresie zasady odpowiedzialności z tytułu rękojmi </w:t>
      </w:r>
      <w:r w:rsidR="00956A28" w:rsidRPr="00AA08E7">
        <w:rPr>
          <w:rFonts w:asciiTheme="minorHAnsi" w:hAnsiTheme="minorHAnsi" w:cstheme="minorHAnsi"/>
          <w:sz w:val="22"/>
          <w:szCs w:val="22"/>
        </w:rPr>
        <w:t>podlegają uregulowaniom</w:t>
      </w:r>
      <w:r w:rsidRPr="00AA08E7">
        <w:rPr>
          <w:rFonts w:asciiTheme="minorHAnsi" w:hAnsiTheme="minorHAnsi" w:cstheme="minorHAnsi"/>
          <w:sz w:val="22"/>
          <w:szCs w:val="22"/>
        </w:rPr>
        <w:t xml:space="preserve"> Kodeksu cywilnego.</w:t>
      </w:r>
    </w:p>
    <w:p w14:paraId="1A5E35DE" w14:textId="77777777" w:rsidR="00947BF9" w:rsidRPr="00AA08E7" w:rsidRDefault="00172220" w:rsidP="006F4E64">
      <w:pPr>
        <w:numPr>
          <w:ilvl w:val="0"/>
          <w:numId w:val="16"/>
        </w:numPr>
        <w:shd w:val="clear" w:color="auto" w:fill="FFFFFF"/>
        <w:tabs>
          <w:tab w:val="clear" w:pos="720"/>
          <w:tab w:val="left" w:pos="0"/>
          <w:tab w:val="num" w:pos="360"/>
          <w:tab w:val="left" w:pos="426"/>
          <w:tab w:val="left" w:pos="851"/>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 xml:space="preserve">Wykonawca jest odpowiedzialny względem Zamawiającego z tytułu rękojmi za wady opracowania przedmiotu umowy, stwierdzone w toku czynności odbioru oraz w okresie trwania rękojmi. </w:t>
      </w:r>
    </w:p>
    <w:p w14:paraId="2B454D48" w14:textId="77777777" w:rsidR="008E65F9" w:rsidRPr="00AA08E7" w:rsidRDefault="008E65F9" w:rsidP="006F4E64">
      <w:pPr>
        <w:numPr>
          <w:ilvl w:val="0"/>
          <w:numId w:val="16"/>
        </w:numPr>
        <w:shd w:val="clear" w:color="auto" w:fill="FFFFFF"/>
        <w:tabs>
          <w:tab w:val="clear" w:pos="720"/>
          <w:tab w:val="left" w:pos="0"/>
          <w:tab w:val="num" w:pos="360"/>
          <w:tab w:val="left" w:pos="426"/>
          <w:tab w:val="left" w:pos="851"/>
        </w:tabs>
        <w:spacing w:line="360" w:lineRule="auto"/>
        <w:ind w:left="426" w:hanging="426"/>
        <w:jc w:val="both"/>
        <w:rPr>
          <w:rFonts w:asciiTheme="minorHAnsi" w:hAnsiTheme="minorHAnsi" w:cstheme="minorHAnsi"/>
          <w:sz w:val="22"/>
          <w:szCs w:val="22"/>
        </w:rPr>
      </w:pPr>
      <w:r w:rsidRPr="00AA08E7">
        <w:rPr>
          <w:rFonts w:asciiTheme="minorHAnsi" w:eastAsia="Lucida Sans Unicode" w:hAnsiTheme="minorHAnsi" w:cstheme="minorHAnsi"/>
          <w:sz w:val="22"/>
          <w:szCs w:val="22"/>
          <w:lang w:eastAsia="en-US" w:bidi="en-US"/>
        </w:rPr>
        <w:t>Zamawiającemu, który otrzymał wadliwą dokumentację projektową przysługuje prawo żądania:</w:t>
      </w:r>
    </w:p>
    <w:p w14:paraId="1CB28F83" w14:textId="77777777" w:rsidR="00CF3AF3" w:rsidRPr="00AA08E7" w:rsidRDefault="008E65F9" w:rsidP="00CF1BDE">
      <w:pPr>
        <w:widowControl w:val="0"/>
        <w:numPr>
          <w:ilvl w:val="1"/>
          <w:numId w:val="17"/>
        </w:numPr>
        <w:tabs>
          <w:tab w:val="left" w:pos="851"/>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eastAsia="Lucida Sans Unicode" w:hAnsiTheme="minorHAnsi" w:cstheme="minorHAnsi"/>
          <w:sz w:val="22"/>
          <w:szCs w:val="22"/>
          <w:lang w:eastAsia="en-US" w:bidi="en-US"/>
        </w:rPr>
        <w:t xml:space="preserve">bezpłatnego usunięcia wad w terminie ustalonym przez Zamawiającego bez względu na wysokość </w:t>
      </w:r>
    </w:p>
    <w:p w14:paraId="09384B97" w14:textId="77777777" w:rsidR="008E65F9" w:rsidRPr="00AA08E7" w:rsidRDefault="00CF3AF3" w:rsidP="00CF1BDE">
      <w:pPr>
        <w:widowControl w:val="0"/>
        <w:tabs>
          <w:tab w:val="left" w:pos="851"/>
        </w:tabs>
        <w:autoSpaceDE w:val="0"/>
        <w:spacing w:line="360" w:lineRule="auto"/>
        <w:ind w:left="720"/>
        <w:jc w:val="both"/>
        <w:rPr>
          <w:rFonts w:asciiTheme="minorHAnsi" w:eastAsia="Lucida Sans Unicode" w:hAnsiTheme="minorHAnsi" w:cstheme="minorHAnsi"/>
          <w:sz w:val="22"/>
          <w:szCs w:val="22"/>
          <w:lang w:eastAsia="en-US" w:bidi="en-US"/>
        </w:rPr>
      </w:pPr>
      <w:r w:rsidRPr="00AA08E7">
        <w:rPr>
          <w:rFonts w:asciiTheme="minorHAnsi" w:eastAsia="Lucida Sans Unicode" w:hAnsiTheme="minorHAnsi" w:cstheme="minorHAnsi"/>
          <w:sz w:val="22"/>
          <w:szCs w:val="22"/>
          <w:lang w:eastAsia="en-US" w:bidi="en-US"/>
        </w:rPr>
        <w:t xml:space="preserve">  </w:t>
      </w:r>
      <w:r w:rsidR="008E65F9" w:rsidRPr="00AA08E7">
        <w:rPr>
          <w:rFonts w:asciiTheme="minorHAnsi" w:eastAsia="Lucida Sans Unicode" w:hAnsiTheme="minorHAnsi" w:cstheme="minorHAnsi"/>
          <w:sz w:val="22"/>
          <w:szCs w:val="22"/>
          <w:lang w:eastAsia="en-US" w:bidi="en-US"/>
        </w:rPr>
        <w:t xml:space="preserve">związanych z tym kosztów, </w:t>
      </w:r>
    </w:p>
    <w:p w14:paraId="4FB89FC5" w14:textId="77777777" w:rsidR="00947BF9" w:rsidRPr="00AA08E7" w:rsidRDefault="008E65F9" w:rsidP="006F4E64">
      <w:pPr>
        <w:widowControl w:val="0"/>
        <w:numPr>
          <w:ilvl w:val="1"/>
          <w:numId w:val="17"/>
        </w:numPr>
        <w:tabs>
          <w:tab w:val="left" w:pos="851"/>
        </w:tabs>
        <w:autoSpaceDE w:val="0"/>
        <w:spacing w:line="360" w:lineRule="auto"/>
        <w:ind w:left="426" w:firstLine="0"/>
        <w:jc w:val="both"/>
        <w:rPr>
          <w:rFonts w:asciiTheme="minorHAnsi" w:eastAsia="Lucida Sans Unicode" w:hAnsiTheme="minorHAnsi" w:cstheme="minorHAnsi"/>
          <w:sz w:val="22"/>
          <w:szCs w:val="22"/>
          <w:lang w:eastAsia="en-US" w:bidi="en-US"/>
        </w:rPr>
      </w:pPr>
      <w:r w:rsidRPr="00AA08E7">
        <w:rPr>
          <w:rFonts w:asciiTheme="minorHAnsi" w:eastAsia="Lucida Sans Unicode" w:hAnsiTheme="minorHAnsi" w:cstheme="minorHAnsi"/>
          <w:sz w:val="22"/>
          <w:szCs w:val="22"/>
          <w:lang w:eastAsia="en-US" w:bidi="en-US"/>
        </w:rPr>
        <w:t xml:space="preserve">odstąpienia od umowy, jeżeli </w:t>
      </w:r>
      <w:r w:rsidR="00877C6D" w:rsidRPr="00AA08E7">
        <w:rPr>
          <w:rFonts w:asciiTheme="minorHAnsi" w:eastAsia="Lucida Sans Unicode" w:hAnsiTheme="minorHAnsi" w:cstheme="minorHAnsi"/>
          <w:sz w:val="22"/>
          <w:szCs w:val="22"/>
          <w:lang w:eastAsia="en-US" w:bidi="en-US"/>
        </w:rPr>
        <w:t xml:space="preserve">w dokumentacji występują </w:t>
      </w:r>
      <w:r w:rsidRPr="00AA08E7">
        <w:rPr>
          <w:rFonts w:asciiTheme="minorHAnsi" w:eastAsia="Lucida Sans Unicode" w:hAnsiTheme="minorHAnsi" w:cstheme="minorHAnsi"/>
          <w:sz w:val="22"/>
          <w:szCs w:val="22"/>
          <w:lang w:eastAsia="en-US" w:bidi="en-US"/>
        </w:rPr>
        <w:t>wady</w:t>
      </w:r>
      <w:r w:rsidR="00877C6D" w:rsidRPr="00AA08E7">
        <w:rPr>
          <w:rFonts w:asciiTheme="minorHAnsi" w:eastAsia="Lucida Sans Unicode" w:hAnsiTheme="minorHAnsi" w:cstheme="minorHAnsi"/>
          <w:sz w:val="22"/>
          <w:szCs w:val="22"/>
          <w:lang w:eastAsia="en-US" w:bidi="en-US"/>
        </w:rPr>
        <w:t xml:space="preserve"> techniczne bądź prawne</w:t>
      </w:r>
      <w:r w:rsidRPr="00AA08E7">
        <w:rPr>
          <w:rFonts w:asciiTheme="minorHAnsi" w:eastAsia="Lucida Sans Unicode" w:hAnsiTheme="minorHAnsi" w:cstheme="minorHAnsi"/>
          <w:sz w:val="22"/>
          <w:szCs w:val="22"/>
          <w:lang w:eastAsia="en-US" w:bidi="en-US"/>
        </w:rPr>
        <w:t xml:space="preserve"> uniemożliwiające realizację inwestycji na podstawie wykonanej dokumentacji projektowej.</w:t>
      </w:r>
    </w:p>
    <w:p w14:paraId="78D62014" w14:textId="77777777" w:rsidR="00947BF9" w:rsidRPr="00AA08E7" w:rsidRDefault="00CE1E61"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lang w:eastAsia="pl-PL"/>
        </w:rPr>
        <w:t xml:space="preserve">W ramach rękojmi za wady, Wykonawca zobowiązuje się do nieodpłatnego usunięcia wszelkich wad, błędów i braków w Dokumentacji projektowej, które zostaną stwierdzone w trakcie przygotowania, bądź realizacji Inwestycji. </w:t>
      </w:r>
    </w:p>
    <w:p w14:paraId="4999A576" w14:textId="40F86FC5" w:rsidR="00947BF9" w:rsidRPr="00AA08E7" w:rsidRDefault="00CE1E61"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lang w:eastAsia="pl-PL"/>
        </w:rPr>
        <w:t xml:space="preserve">W przypadku stwierdzenia wad dostarczanej Dokumentacji projektowej, Wykonawca zobowiązany jest do  ich usunięcia po zgłoszeniu wady przez Zamawiającego. Zgłoszenie wad następować będzie drogą elektroniczną na adres e-mail </w:t>
      </w:r>
      <w:r w:rsidR="003F6E75">
        <w:rPr>
          <w:rFonts w:asciiTheme="minorHAnsi" w:hAnsiTheme="minorHAnsi" w:cstheme="minorHAnsi"/>
          <w:sz w:val="22"/>
          <w:szCs w:val="22"/>
          <w:lang w:eastAsia="pl-PL"/>
        </w:rPr>
        <w:t>Wykonawcy</w:t>
      </w:r>
      <w:r w:rsidRPr="00AA08E7">
        <w:rPr>
          <w:rFonts w:asciiTheme="minorHAnsi" w:hAnsiTheme="minorHAnsi" w:cstheme="minorHAnsi"/>
          <w:sz w:val="22"/>
          <w:szCs w:val="22"/>
          <w:lang w:eastAsia="pl-PL"/>
        </w:rPr>
        <w:t>, bądź pisemnie. Usunięcie wad przez Wykonawcę winno nastąpić w terminie do 7 dni od dnia zgłoszenia wady przez Zamawiającego, bądź w innym terminie wskazanym prze</w:t>
      </w:r>
      <w:r w:rsidR="00E91B95" w:rsidRPr="00AA08E7">
        <w:rPr>
          <w:rFonts w:asciiTheme="minorHAnsi" w:hAnsiTheme="minorHAnsi" w:cstheme="minorHAnsi"/>
          <w:sz w:val="22"/>
          <w:szCs w:val="22"/>
          <w:lang w:eastAsia="pl-PL"/>
        </w:rPr>
        <w:t>z Zamawiającego.</w:t>
      </w:r>
    </w:p>
    <w:p w14:paraId="266D85FF" w14:textId="77777777" w:rsidR="00947BF9" w:rsidRPr="00AA08E7" w:rsidRDefault="00CE1E61"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lang w:eastAsia="pl-PL"/>
        </w:rPr>
        <w:t>Nie usunięcie wad przez Wykonawcę we wskazanym przez Zamawiającego terminie, uprawnia Zamawiającego do zlecenia usunięcia wad osobom trzecim (</w:t>
      </w:r>
      <w:r w:rsidRPr="00AA08E7">
        <w:rPr>
          <w:rFonts w:asciiTheme="minorHAnsi" w:hAnsiTheme="minorHAnsi" w:cstheme="minorHAnsi"/>
          <w:sz w:val="22"/>
          <w:szCs w:val="22"/>
        </w:rPr>
        <w:t xml:space="preserve">zlecenia </w:t>
      </w:r>
      <w:r w:rsidR="00956A28" w:rsidRPr="00AA08E7">
        <w:rPr>
          <w:rFonts w:asciiTheme="minorHAnsi" w:hAnsiTheme="minorHAnsi" w:cstheme="minorHAnsi"/>
          <w:sz w:val="22"/>
          <w:szCs w:val="22"/>
        </w:rPr>
        <w:t xml:space="preserve">wykonania </w:t>
      </w:r>
      <w:r w:rsidRPr="00AA08E7">
        <w:rPr>
          <w:rFonts w:asciiTheme="minorHAnsi" w:hAnsiTheme="minorHAnsi" w:cstheme="minorHAnsi"/>
          <w:sz w:val="22"/>
          <w:szCs w:val="22"/>
        </w:rPr>
        <w:t>zastępczego)</w:t>
      </w:r>
      <w:r w:rsidRPr="00AA08E7">
        <w:rPr>
          <w:rFonts w:asciiTheme="minorHAnsi" w:hAnsiTheme="minorHAnsi" w:cstheme="minorHAnsi"/>
          <w:sz w:val="22"/>
          <w:szCs w:val="22"/>
          <w:lang w:eastAsia="pl-PL"/>
        </w:rPr>
        <w:t xml:space="preserve"> na koszt Wykonawcy, na co Wykonawca wyraża zgodę. </w:t>
      </w:r>
    </w:p>
    <w:p w14:paraId="52BA5137" w14:textId="77777777" w:rsidR="00947BF9" w:rsidRPr="00AA08E7" w:rsidRDefault="00172220"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rPr>
        <w:t>Odpowiedzialność Wykonawcy z tytułu rękojmi powstaje z mocy prawa, ma charakter bezwzględny i jest niezależna od wiedzy oraz winy Wykonawcy.</w:t>
      </w:r>
    </w:p>
    <w:p w14:paraId="50CA930E" w14:textId="77777777" w:rsidR="00947BF9" w:rsidRPr="00AA08E7" w:rsidRDefault="00CE1E61"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lang w:eastAsia="pl-PL"/>
        </w:rPr>
        <w:t xml:space="preserve">Wykonawca nie może przenieść praw i obowiązków wynikających z rękojmi za wady na podmioty trzecie bez pisemnej zgody Zamawiającego wyrażonej na piśmie pod rygorem nieważności. </w:t>
      </w:r>
    </w:p>
    <w:p w14:paraId="06786565" w14:textId="77777777" w:rsidR="00947BF9" w:rsidRPr="00AA08E7" w:rsidRDefault="00D05748"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rPr>
        <w:t xml:space="preserve">Niezależnie od uprawnień z tytułu rękojmi za wady Zamawiającemu przysługuje prawo żądania od Wykonawcy naprawienia szkody powstałej wskutek </w:t>
      </w:r>
      <w:r w:rsidR="00956A28" w:rsidRPr="00AA08E7">
        <w:rPr>
          <w:rFonts w:asciiTheme="minorHAnsi" w:hAnsiTheme="minorHAnsi" w:cstheme="minorHAnsi"/>
          <w:sz w:val="22"/>
          <w:szCs w:val="22"/>
        </w:rPr>
        <w:t xml:space="preserve">niewłaściwego wykonania przedmiotu umowy, </w:t>
      </w:r>
      <w:r w:rsidRPr="00AA08E7">
        <w:rPr>
          <w:rFonts w:asciiTheme="minorHAnsi" w:hAnsiTheme="minorHAnsi" w:cstheme="minorHAnsi"/>
          <w:sz w:val="22"/>
          <w:szCs w:val="22"/>
        </w:rPr>
        <w:t>nieosiągnięcia w zrealizowanych obiektach (robotach) parametrów zgodnych   z normami i przepisami techniczno-budowlanymi oraz pokrycia strat z tytułu ewentualnie utraconych korzyści.</w:t>
      </w:r>
    </w:p>
    <w:p w14:paraId="53D676FB" w14:textId="77777777" w:rsidR="00947BF9" w:rsidRPr="00AA08E7" w:rsidRDefault="00172220"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rPr>
        <w:t>W przypadku zmiany opinii, uzgodnień lub decyzji oraz odwołań od decyzji będących przedmiotem umowy, Wykonawca ma obowiązek czynnie uczestniczyć w postępowaniu odwoławczym, udzielając wyjaśnień wraz z ewentualnym odwołaniem się od zapadłych rozstrzygnięć do czasu uprawomocnienia się decyzji.</w:t>
      </w:r>
    </w:p>
    <w:p w14:paraId="659F6A3A" w14:textId="77777777" w:rsidR="00172220" w:rsidRPr="00AA08E7" w:rsidRDefault="00172220"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rPr>
        <w:t xml:space="preserve">W okresie trwania rękojmi w ramach wynagrodzenia umownego, Wykonawca dokona aktualizacji kosztorysu inwestorskiego, w razie zaistnienia potrzeby, na żądanie Zamawiającego, po upływie jego ważności, w celu ustalenia wartości zamówienia zgodnie z zapisami ustawy Pzp.   </w:t>
      </w:r>
    </w:p>
    <w:p w14:paraId="2FBB1441" w14:textId="77777777" w:rsidR="00622C98" w:rsidRPr="00AA08E7" w:rsidRDefault="00622C98" w:rsidP="00FB4849">
      <w:pPr>
        <w:tabs>
          <w:tab w:val="left" w:pos="284"/>
        </w:tabs>
        <w:spacing w:line="360" w:lineRule="auto"/>
        <w:jc w:val="both"/>
        <w:rPr>
          <w:rFonts w:asciiTheme="minorHAnsi" w:hAnsiTheme="minorHAnsi" w:cstheme="minorHAnsi"/>
          <w:sz w:val="22"/>
          <w:szCs w:val="22"/>
        </w:rPr>
      </w:pPr>
    </w:p>
    <w:p w14:paraId="4E053E1A"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w:t>
      </w:r>
      <w:r w:rsidR="00D05748" w:rsidRPr="00AA08E7">
        <w:rPr>
          <w:rFonts w:asciiTheme="minorHAnsi" w:hAnsiTheme="minorHAnsi" w:cstheme="minorHAnsi"/>
          <w:b/>
          <w:bCs/>
          <w:sz w:val="22"/>
          <w:szCs w:val="22"/>
        </w:rPr>
        <w:t>9</w:t>
      </w:r>
    </w:p>
    <w:p w14:paraId="3A2C3806" w14:textId="77777777" w:rsidR="00622C98" w:rsidRPr="00AA08E7" w:rsidRDefault="00622C98">
      <w:pPr>
        <w:jc w:val="center"/>
        <w:rPr>
          <w:rFonts w:asciiTheme="minorHAnsi" w:hAnsiTheme="minorHAnsi" w:cstheme="minorHAnsi"/>
        </w:rPr>
      </w:pPr>
      <w:r w:rsidRPr="00AA08E7">
        <w:rPr>
          <w:rFonts w:asciiTheme="minorHAnsi" w:hAnsiTheme="minorHAnsi" w:cstheme="minorHAnsi"/>
          <w:b/>
          <w:bCs/>
          <w:sz w:val="22"/>
          <w:szCs w:val="22"/>
        </w:rPr>
        <w:t>KARY UMOWNE</w:t>
      </w:r>
      <w:r w:rsidR="0050178C" w:rsidRPr="00AA08E7">
        <w:rPr>
          <w:rFonts w:asciiTheme="minorHAnsi" w:hAnsiTheme="minorHAnsi" w:cstheme="minorHAnsi"/>
          <w:b/>
          <w:bCs/>
          <w:sz w:val="22"/>
          <w:szCs w:val="22"/>
        </w:rPr>
        <w:t xml:space="preserve">      </w:t>
      </w:r>
    </w:p>
    <w:p w14:paraId="4D6E0A15" w14:textId="77777777" w:rsidR="00B52C1B" w:rsidRPr="00AA08E7" w:rsidRDefault="00B52C1B" w:rsidP="006F4E64">
      <w:pPr>
        <w:widowControl w:val="0"/>
        <w:numPr>
          <w:ilvl w:val="0"/>
          <w:numId w:val="19"/>
        </w:numPr>
        <w:tabs>
          <w:tab w:val="left" w:pos="284"/>
        </w:tabs>
        <w:suppressAutoHyphens w:val="0"/>
        <w:spacing w:after="200" w:line="360" w:lineRule="auto"/>
        <w:ind w:left="284" w:hanging="284"/>
        <w:jc w:val="both"/>
        <w:rPr>
          <w:rFonts w:asciiTheme="minorHAnsi" w:eastAsia="Palatino Linotype" w:hAnsiTheme="minorHAnsi" w:cstheme="minorHAnsi"/>
          <w:sz w:val="22"/>
          <w:szCs w:val="22"/>
          <w:lang w:eastAsia="en-US"/>
        </w:rPr>
      </w:pPr>
      <w:r w:rsidRPr="00AA08E7">
        <w:rPr>
          <w:rFonts w:asciiTheme="minorHAnsi" w:eastAsia="Palatino Linotype" w:hAnsiTheme="minorHAnsi" w:cstheme="minorHAnsi"/>
          <w:sz w:val="22"/>
          <w:szCs w:val="22"/>
          <w:lang w:eastAsia="en-US"/>
        </w:rPr>
        <w:t>Wykonawca zapłaci Zamawiającemu karę umowną:</w:t>
      </w:r>
    </w:p>
    <w:p w14:paraId="1185A18C" w14:textId="77777777" w:rsidR="00B52C1B" w:rsidRPr="00AA08E7" w:rsidRDefault="00B52C1B" w:rsidP="00B52C1B">
      <w:pPr>
        <w:numPr>
          <w:ilvl w:val="0"/>
          <w:numId w:val="21"/>
        </w:numPr>
        <w:shd w:val="clear" w:color="auto" w:fill="FFFFFF"/>
        <w:suppressAutoHyphens w:val="0"/>
        <w:spacing w:after="200" w:line="360" w:lineRule="auto"/>
        <w:jc w:val="both"/>
        <w:rPr>
          <w:rFonts w:asciiTheme="minorHAnsi" w:eastAsia="Batang" w:hAnsiTheme="minorHAnsi" w:cstheme="minorHAnsi"/>
          <w:sz w:val="22"/>
          <w:szCs w:val="22"/>
          <w:lang w:eastAsia="en-US"/>
        </w:rPr>
      </w:pPr>
      <w:r w:rsidRPr="00AA08E7">
        <w:rPr>
          <w:rFonts w:asciiTheme="minorHAnsi" w:eastAsia="Batang" w:hAnsiTheme="minorHAnsi" w:cstheme="minorHAnsi"/>
          <w:b/>
          <w:bCs/>
          <w:sz w:val="22"/>
          <w:szCs w:val="22"/>
          <w:lang w:eastAsia="en-US"/>
        </w:rPr>
        <w:t>za zwłokę</w:t>
      </w:r>
      <w:r w:rsidRPr="00AA08E7">
        <w:rPr>
          <w:rFonts w:asciiTheme="minorHAnsi" w:eastAsia="Batang" w:hAnsiTheme="minorHAnsi" w:cstheme="minorHAnsi"/>
          <w:sz w:val="22"/>
          <w:szCs w:val="22"/>
          <w:lang w:eastAsia="en-US"/>
        </w:rPr>
        <w:t xml:space="preserve"> w wykonaniu obowiązku wydania Zamawiającemu przedmiotu Umowy w stosunku do terminu, o którym mowa w § </w:t>
      </w:r>
      <w:r w:rsidR="006F7772" w:rsidRPr="00AA08E7">
        <w:rPr>
          <w:rFonts w:asciiTheme="minorHAnsi" w:eastAsia="Batang" w:hAnsiTheme="minorHAnsi" w:cstheme="minorHAnsi"/>
          <w:sz w:val="22"/>
          <w:szCs w:val="22"/>
          <w:lang w:eastAsia="en-US"/>
        </w:rPr>
        <w:t>3</w:t>
      </w:r>
      <w:r w:rsidRPr="00AA08E7">
        <w:rPr>
          <w:rFonts w:asciiTheme="minorHAnsi" w:eastAsia="Batang" w:hAnsiTheme="minorHAnsi" w:cstheme="minorHAnsi"/>
          <w:sz w:val="22"/>
          <w:szCs w:val="22"/>
          <w:lang w:eastAsia="en-US"/>
        </w:rPr>
        <w:t xml:space="preserve"> ust. 1 Umowy – w wysokości 0,</w:t>
      </w:r>
      <w:r w:rsidR="00EA3554" w:rsidRPr="00AA08E7">
        <w:rPr>
          <w:rFonts w:asciiTheme="minorHAnsi" w:eastAsia="Batang" w:hAnsiTheme="minorHAnsi" w:cstheme="minorHAnsi"/>
          <w:sz w:val="22"/>
          <w:szCs w:val="22"/>
          <w:lang w:eastAsia="en-US"/>
        </w:rPr>
        <w:t>5</w:t>
      </w:r>
      <w:r w:rsidRPr="00AA08E7">
        <w:rPr>
          <w:rFonts w:asciiTheme="minorHAnsi" w:eastAsia="Batang" w:hAnsiTheme="minorHAnsi" w:cstheme="minorHAnsi"/>
          <w:sz w:val="22"/>
          <w:szCs w:val="22"/>
          <w:lang w:eastAsia="en-US"/>
        </w:rPr>
        <w:t xml:space="preserve">% wynagrodzenia brutto określonego w § 4 ust. 1 Umowy za każdy dzień </w:t>
      </w:r>
      <w:r w:rsidRPr="00AA08E7">
        <w:rPr>
          <w:rFonts w:asciiTheme="minorHAnsi" w:eastAsia="Batang" w:hAnsiTheme="minorHAnsi" w:cstheme="minorHAnsi"/>
          <w:b/>
          <w:bCs/>
          <w:sz w:val="22"/>
          <w:szCs w:val="22"/>
          <w:lang w:eastAsia="en-US"/>
        </w:rPr>
        <w:t>zwłoki,</w:t>
      </w:r>
      <w:r w:rsidRPr="00AA08E7">
        <w:rPr>
          <w:rFonts w:asciiTheme="minorHAnsi" w:eastAsia="Batang" w:hAnsiTheme="minorHAnsi" w:cstheme="minorHAnsi"/>
          <w:sz w:val="22"/>
          <w:szCs w:val="22"/>
          <w:lang w:eastAsia="en-US"/>
        </w:rPr>
        <w:t xml:space="preserve"> nie więcej jednak niż 2</w:t>
      </w:r>
      <w:r w:rsidR="00EA3554" w:rsidRPr="00AA08E7">
        <w:rPr>
          <w:rFonts w:asciiTheme="minorHAnsi" w:eastAsia="Batang" w:hAnsiTheme="minorHAnsi" w:cstheme="minorHAnsi"/>
          <w:sz w:val="22"/>
          <w:szCs w:val="22"/>
          <w:lang w:eastAsia="en-US"/>
        </w:rPr>
        <w:t>5</w:t>
      </w:r>
      <w:r w:rsidRPr="00AA08E7">
        <w:rPr>
          <w:rFonts w:asciiTheme="minorHAnsi" w:eastAsia="Batang" w:hAnsiTheme="minorHAnsi" w:cstheme="minorHAnsi"/>
          <w:sz w:val="22"/>
          <w:szCs w:val="22"/>
          <w:lang w:eastAsia="en-US"/>
        </w:rPr>
        <w:t>% wynagrodzenia określonego w § 4 ust. 1 Umowy;</w:t>
      </w:r>
    </w:p>
    <w:p w14:paraId="4E932A23" w14:textId="77777777" w:rsidR="00B52C1B" w:rsidRPr="00AA08E7" w:rsidRDefault="00B52C1B" w:rsidP="00B52C1B">
      <w:pPr>
        <w:numPr>
          <w:ilvl w:val="0"/>
          <w:numId w:val="21"/>
        </w:numPr>
        <w:shd w:val="clear" w:color="auto" w:fill="FFFFFF"/>
        <w:suppressAutoHyphens w:val="0"/>
        <w:spacing w:after="200" w:line="360" w:lineRule="auto"/>
        <w:jc w:val="both"/>
        <w:rPr>
          <w:rFonts w:asciiTheme="minorHAnsi" w:eastAsia="Batang" w:hAnsiTheme="minorHAnsi" w:cstheme="minorHAnsi"/>
          <w:sz w:val="22"/>
          <w:szCs w:val="22"/>
          <w:lang w:eastAsia="en-US"/>
        </w:rPr>
      </w:pPr>
      <w:r w:rsidRPr="00AA08E7">
        <w:rPr>
          <w:rFonts w:asciiTheme="minorHAnsi" w:eastAsia="Batang" w:hAnsiTheme="minorHAnsi" w:cstheme="minorHAnsi"/>
          <w:b/>
          <w:bCs/>
          <w:sz w:val="22"/>
          <w:szCs w:val="22"/>
          <w:lang w:eastAsia="en-US"/>
        </w:rPr>
        <w:t>za zwłokę</w:t>
      </w:r>
      <w:r w:rsidRPr="00AA08E7">
        <w:rPr>
          <w:rFonts w:asciiTheme="minorHAnsi" w:eastAsia="Batang" w:hAnsiTheme="minorHAnsi" w:cstheme="minorHAnsi"/>
          <w:sz w:val="22"/>
          <w:szCs w:val="22"/>
          <w:lang w:eastAsia="en-US"/>
        </w:rPr>
        <w:t xml:space="preserve"> w usunięciu wad stwierdzonych przy odbiorze lub w okresie rękojmi – w wysokości 0</w:t>
      </w:r>
      <w:r w:rsidR="00EA3554" w:rsidRPr="00AA08E7">
        <w:rPr>
          <w:rFonts w:asciiTheme="minorHAnsi" w:eastAsia="Batang" w:hAnsiTheme="minorHAnsi" w:cstheme="minorHAnsi"/>
          <w:sz w:val="22"/>
          <w:szCs w:val="22"/>
          <w:lang w:eastAsia="en-US"/>
        </w:rPr>
        <w:t xml:space="preserve">,2% </w:t>
      </w:r>
      <w:r w:rsidRPr="00AA08E7">
        <w:rPr>
          <w:rFonts w:asciiTheme="minorHAnsi" w:eastAsia="Batang" w:hAnsiTheme="minorHAnsi" w:cstheme="minorHAnsi"/>
          <w:sz w:val="22"/>
          <w:szCs w:val="22"/>
          <w:lang w:eastAsia="en-US"/>
        </w:rPr>
        <w:t xml:space="preserve"> za każdy dzień </w:t>
      </w:r>
      <w:r w:rsidRPr="00AA08E7">
        <w:rPr>
          <w:rFonts w:asciiTheme="minorHAnsi" w:eastAsia="Batang" w:hAnsiTheme="minorHAnsi" w:cstheme="minorHAnsi"/>
          <w:b/>
          <w:bCs/>
          <w:sz w:val="22"/>
          <w:szCs w:val="22"/>
          <w:lang w:eastAsia="en-US"/>
        </w:rPr>
        <w:t>zwłoki</w:t>
      </w:r>
      <w:r w:rsidRPr="00AA08E7">
        <w:rPr>
          <w:rFonts w:asciiTheme="minorHAnsi" w:eastAsia="Batang" w:hAnsiTheme="minorHAnsi" w:cstheme="minorHAnsi"/>
          <w:sz w:val="22"/>
          <w:szCs w:val="22"/>
          <w:lang w:eastAsia="en-US"/>
        </w:rPr>
        <w:t>, nie więcej jednak niż 2</w:t>
      </w:r>
      <w:r w:rsidR="00EA3554" w:rsidRPr="00AA08E7">
        <w:rPr>
          <w:rFonts w:asciiTheme="minorHAnsi" w:eastAsia="Batang" w:hAnsiTheme="minorHAnsi" w:cstheme="minorHAnsi"/>
          <w:sz w:val="22"/>
          <w:szCs w:val="22"/>
          <w:lang w:eastAsia="en-US"/>
        </w:rPr>
        <w:t>5</w:t>
      </w:r>
      <w:r w:rsidRPr="00AA08E7">
        <w:rPr>
          <w:rFonts w:asciiTheme="minorHAnsi" w:eastAsia="Batang" w:hAnsiTheme="minorHAnsi" w:cstheme="minorHAnsi"/>
          <w:sz w:val="22"/>
          <w:szCs w:val="22"/>
          <w:lang w:eastAsia="en-US"/>
        </w:rPr>
        <w:t>% wynagrodzenia brutto określonego w § 4 ust. 1 Umowy;</w:t>
      </w:r>
    </w:p>
    <w:p w14:paraId="7EC455FB" w14:textId="15B13A07" w:rsidR="00B52C1B" w:rsidRPr="00AA08E7" w:rsidRDefault="00B52C1B" w:rsidP="006F4E64">
      <w:pPr>
        <w:numPr>
          <w:ilvl w:val="0"/>
          <w:numId w:val="21"/>
        </w:numPr>
        <w:shd w:val="clear" w:color="auto" w:fill="FFFFFF"/>
        <w:suppressAutoHyphens w:val="0"/>
        <w:spacing w:after="200" w:line="360" w:lineRule="auto"/>
        <w:ind w:left="714" w:hanging="357"/>
        <w:jc w:val="both"/>
        <w:rPr>
          <w:rFonts w:asciiTheme="minorHAnsi" w:eastAsia="Batang" w:hAnsiTheme="minorHAnsi" w:cstheme="minorHAnsi"/>
          <w:sz w:val="22"/>
          <w:szCs w:val="22"/>
          <w:lang w:eastAsia="en-US"/>
        </w:rPr>
      </w:pPr>
      <w:r w:rsidRPr="00AA08E7">
        <w:rPr>
          <w:rFonts w:asciiTheme="minorHAnsi" w:eastAsia="Batang" w:hAnsiTheme="minorHAnsi" w:cstheme="minorHAnsi"/>
          <w:b/>
          <w:sz w:val="22"/>
          <w:szCs w:val="22"/>
          <w:lang w:eastAsia="en-US"/>
        </w:rPr>
        <w:t>za odstąpienie</w:t>
      </w:r>
      <w:r w:rsidRPr="00AA08E7">
        <w:rPr>
          <w:rFonts w:asciiTheme="minorHAnsi" w:eastAsia="Batang" w:hAnsiTheme="minorHAnsi" w:cstheme="minorHAnsi"/>
          <w:sz w:val="22"/>
          <w:szCs w:val="22"/>
          <w:lang w:eastAsia="en-US"/>
        </w:rPr>
        <w:t xml:space="preserve"> od Umowy przez którąkolwiek ze Stron z przyczyn, za które Wykonawca ponosi odpowiedzialność – w wysokości </w:t>
      </w:r>
      <w:r w:rsidR="003F6E75">
        <w:rPr>
          <w:rFonts w:asciiTheme="minorHAnsi" w:eastAsia="Batang" w:hAnsiTheme="minorHAnsi" w:cstheme="minorHAnsi"/>
          <w:sz w:val="22"/>
          <w:szCs w:val="22"/>
          <w:lang w:eastAsia="en-US"/>
        </w:rPr>
        <w:t>25</w:t>
      </w:r>
      <w:r w:rsidRPr="00AA08E7">
        <w:rPr>
          <w:rFonts w:asciiTheme="minorHAnsi" w:eastAsia="Batang" w:hAnsiTheme="minorHAnsi" w:cstheme="minorHAnsi"/>
          <w:sz w:val="22"/>
          <w:szCs w:val="22"/>
          <w:lang w:eastAsia="en-US"/>
        </w:rPr>
        <w:t>% wynagrodzenia brutto, o którym mowa w § 4 ust. 1 Umowy;</w:t>
      </w:r>
    </w:p>
    <w:p w14:paraId="4D237325" w14:textId="77777777" w:rsidR="00631FD0" w:rsidRPr="00AA08E7" w:rsidRDefault="00631FD0" w:rsidP="000947F8">
      <w:pPr>
        <w:numPr>
          <w:ilvl w:val="0"/>
          <w:numId w:val="21"/>
        </w:numPr>
        <w:shd w:val="clear" w:color="auto" w:fill="FFFFFF"/>
        <w:suppressAutoHyphens w:val="0"/>
        <w:spacing w:after="200" w:line="360" w:lineRule="auto"/>
        <w:jc w:val="both"/>
        <w:rPr>
          <w:rFonts w:asciiTheme="minorHAnsi" w:eastAsia="Batang" w:hAnsiTheme="minorHAnsi" w:cstheme="minorHAnsi"/>
          <w:sz w:val="22"/>
          <w:szCs w:val="22"/>
          <w:lang w:eastAsia="en-US"/>
        </w:rPr>
      </w:pPr>
      <w:r w:rsidRPr="00AA08E7">
        <w:rPr>
          <w:rFonts w:asciiTheme="minorHAnsi" w:eastAsia="Batang" w:hAnsiTheme="minorHAnsi" w:cstheme="minorHAnsi"/>
          <w:b/>
          <w:sz w:val="22"/>
          <w:szCs w:val="22"/>
          <w:lang w:eastAsia="en-US"/>
        </w:rPr>
        <w:t>dokonania cesji</w:t>
      </w:r>
      <w:r w:rsidRPr="00AA08E7">
        <w:rPr>
          <w:rFonts w:asciiTheme="minorHAnsi" w:eastAsia="Batang" w:hAnsiTheme="minorHAnsi" w:cstheme="minorHAnsi"/>
          <w:sz w:val="22"/>
          <w:szCs w:val="22"/>
          <w:lang w:eastAsia="en-US"/>
        </w:rPr>
        <w:t xml:space="preserve"> wierzytelności z naruszeniem zapisów niniejszej umowy — w wysokości 10% wynagrodzenia umownego brutto określonego w § 4 ust. 1 za każdy przypadek naruszenia</w:t>
      </w:r>
    </w:p>
    <w:p w14:paraId="6405411C" w14:textId="77777777" w:rsidR="00177EDD" w:rsidRPr="00AA08E7" w:rsidRDefault="00177EDD" w:rsidP="001F4B87">
      <w:pPr>
        <w:widowControl w:val="0"/>
        <w:numPr>
          <w:ilvl w:val="0"/>
          <w:numId w:val="20"/>
        </w:numPr>
        <w:tabs>
          <w:tab w:val="left" w:pos="284"/>
        </w:tabs>
        <w:suppressAutoHyphens w:val="0"/>
        <w:spacing w:after="200" w:line="360" w:lineRule="auto"/>
        <w:ind w:left="284" w:hanging="284"/>
        <w:jc w:val="both"/>
        <w:rPr>
          <w:rFonts w:asciiTheme="minorHAnsi" w:hAnsiTheme="minorHAnsi" w:cstheme="minorHAnsi"/>
          <w:bCs/>
          <w:sz w:val="22"/>
          <w:szCs w:val="22"/>
          <w:lang w:eastAsia="pl-PL"/>
        </w:rPr>
      </w:pPr>
      <w:r w:rsidRPr="00AA08E7">
        <w:rPr>
          <w:rFonts w:asciiTheme="minorHAnsi" w:eastAsia="Palatino Linotype" w:hAnsiTheme="minorHAnsi" w:cstheme="minorHAnsi"/>
          <w:sz w:val="22"/>
          <w:szCs w:val="22"/>
          <w:lang w:eastAsia="en-US"/>
        </w:rPr>
        <w:t xml:space="preserve">Zamawiający zastrzega sobie prawo do odszkodowania uzupełniającego jeżeli wysokość kar umownych nie pokrywa wysokości rzeczywiście poniesionych szkód </w:t>
      </w:r>
      <w:r w:rsidR="00B52C1B" w:rsidRPr="00AA08E7">
        <w:rPr>
          <w:rFonts w:asciiTheme="minorHAnsi" w:eastAsia="Palatino Linotype" w:hAnsiTheme="minorHAnsi" w:cstheme="minorHAnsi"/>
          <w:sz w:val="22"/>
          <w:szCs w:val="22"/>
          <w:lang w:eastAsia="en-US"/>
        </w:rPr>
        <w:t>na</w:t>
      </w:r>
      <w:r w:rsidR="00B52C1B" w:rsidRPr="00AA08E7">
        <w:rPr>
          <w:rFonts w:asciiTheme="minorHAnsi" w:eastAsia="Palatino Linotype" w:hAnsiTheme="minorHAnsi" w:cstheme="minorHAnsi"/>
          <w:bCs/>
          <w:sz w:val="22"/>
          <w:szCs w:val="22"/>
          <w:lang w:eastAsia="en-US"/>
        </w:rPr>
        <w:t> </w:t>
      </w:r>
      <w:r w:rsidR="00B52C1B" w:rsidRPr="00AA08E7">
        <w:rPr>
          <w:rFonts w:asciiTheme="minorHAnsi" w:eastAsia="Palatino Linotype" w:hAnsiTheme="minorHAnsi" w:cstheme="minorHAnsi"/>
          <w:sz w:val="22"/>
          <w:szCs w:val="22"/>
          <w:lang w:eastAsia="en-US"/>
        </w:rPr>
        <w:t xml:space="preserve">zasadach ogólnych, wynikających z przepisów Kodeksu cywilnego – niezależnie od tego, czy realizuje uprawnienia do otrzymania kary umownej. </w:t>
      </w:r>
    </w:p>
    <w:p w14:paraId="389FB3E0" w14:textId="6E261825" w:rsidR="00B52C1B" w:rsidRPr="00AA08E7" w:rsidRDefault="00B52C1B" w:rsidP="001F4B87">
      <w:pPr>
        <w:widowControl w:val="0"/>
        <w:numPr>
          <w:ilvl w:val="0"/>
          <w:numId w:val="20"/>
        </w:numPr>
        <w:tabs>
          <w:tab w:val="left" w:pos="284"/>
        </w:tabs>
        <w:suppressAutoHyphens w:val="0"/>
        <w:spacing w:after="200" w:line="360" w:lineRule="auto"/>
        <w:ind w:left="284" w:hanging="284"/>
        <w:jc w:val="both"/>
        <w:rPr>
          <w:rFonts w:asciiTheme="minorHAnsi" w:hAnsiTheme="minorHAnsi" w:cstheme="minorHAnsi"/>
          <w:bCs/>
          <w:sz w:val="22"/>
          <w:szCs w:val="22"/>
          <w:lang w:eastAsia="pl-PL"/>
        </w:rPr>
      </w:pPr>
      <w:r w:rsidRPr="00AA08E7">
        <w:rPr>
          <w:rFonts w:asciiTheme="minorHAnsi" w:hAnsiTheme="minorHAnsi" w:cstheme="minorHAnsi"/>
          <w:bCs/>
          <w:sz w:val="22"/>
          <w:szCs w:val="22"/>
          <w:lang w:eastAsia="pl-PL"/>
        </w:rPr>
        <w:t xml:space="preserve">Łączna wysokość kar umownych nie może przekroczyć </w:t>
      </w:r>
      <w:r w:rsidR="003F6E75">
        <w:rPr>
          <w:rFonts w:asciiTheme="minorHAnsi" w:hAnsiTheme="minorHAnsi" w:cstheme="minorHAnsi"/>
          <w:bCs/>
          <w:sz w:val="22"/>
          <w:szCs w:val="22"/>
          <w:lang w:eastAsia="pl-PL"/>
        </w:rPr>
        <w:t>25</w:t>
      </w:r>
      <w:r w:rsidR="00D86DCA" w:rsidRPr="00AA08E7">
        <w:rPr>
          <w:rFonts w:asciiTheme="minorHAnsi" w:hAnsiTheme="minorHAnsi" w:cstheme="minorHAnsi"/>
          <w:bCs/>
          <w:sz w:val="22"/>
          <w:szCs w:val="22"/>
          <w:lang w:eastAsia="pl-PL"/>
        </w:rPr>
        <w:t xml:space="preserve">% </w:t>
      </w:r>
      <w:r w:rsidRPr="00AA08E7">
        <w:rPr>
          <w:rFonts w:asciiTheme="minorHAnsi" w:hAnsiTheme="minorHAnsi" w:cstheme="minorHAnsi"/>
          <w:bCs/>
          <w:sz w:val="22"/>
          <w:szCs w:val="22"/>
          <w:lang w:eastAsia="pl-PL"/>
        </w:rPr>
        <w:t>wartości wynagrodzenia brutto, o którym mowa w § 4 ust. 1.</w:t>
      </w:r>
    </w:p>
    <w:p w14:paraId="61C47702" w14:textId="77777777" w:rsidR="006748B4" w:rsidRPr="00AA08E7" w:rsidRDefault="006748B4" w:rsidP="001F4B87">
      <w:pPr>
        <w:widowControl w:val="0"/>
        <w:numPr>
          <w:ilvl w:val="0"/>
          <w:numId w:val="20"/>
        </w:numPr>
        <w:tabs>
          <w:tab w:val="left" w:pos="284"/>
        </w:tabs>
        <w:suppressAutoHyphens w:val="0"/>
        <w:spacing w:after="200" w:line="360" w:lineRule="auto"/>
        <w:ind w:left="284" w:hanging="284"/>
        <w:jc w:val="both"/>
        <w:rPr>
          <w:rFonts w:asciiTheme="minorHAnsi" w:hAnsiTheme="minorHAnsi" w:cstheme="minorHAnsi"/>
          <w:bCs/>
          <w:sz w:val="22"/>
          <w:szCs w:val="22"/>
          <w:lang w:eastAsia="pl-PL"/>
        </w:rPr>
      </w:pPr>
      <w:r w:rsidRPr="00AA08E7">
        <w:rPr>
          <w:rFonts w:asciiTheme="minorHAnsi" w:eastAsia="Palatino Linotype" w:hAnsiTheme="minorHAnsi" w:cstheme="minorHAnsi"/>
          <w:sz w:val="22"/>
          <w:szCs w:val="22"/>
          <w:shd w:val="clear" w:color="auto" w:fill="FFFFFF" w:themeFill="background1"/>
          <w:lang w:eastAsia="en-US"/>
        </w:rPr>
        <w:t>Jeżeli zaistnieje obowiązek zapłaty kar umownych przez Wykonawcę należność z tego tytułu zostanie potrącona z wynagrodzenia za przedmiot umowy na co wykonawca wyraża zgodę przez podpisanie niniejszej umowy.</w:t>
      </w:r>
    </w:p>
    <w:p w14:paraId="49167160"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w:t>
      </w:r>
      <w:r w:rsidR="00FE641F" w:rsidRPr="00AA08E7">
        <w:rPr>
          <w:rFonts w:asciiTheme="minorHAnsi" w:hAnsiTheme="minorHAnsi" w:cstheme="minorHAnsi"/>
          <w:b/>
          <w:bCs/>
          <w:sz w:val="22"/>
          <w:szCs w:val="22"/>
        </w:rPr>
        <w:t>10</w:t>
      </w:r>
    </w:p>
    <w:p w14:paraId="7D084E0E" w14:textId="77777777" w:rsidR="00622C98" w:rsidRPr="00AA08E7" w:rsidRDefault="00622C98">
      <w:pPr>
        <w:jc w:val="center"/>
        <w:rPr>
          <w:rFonts w:asciiTheme="minorHAnsi" w:hAnsiTheme="minorHAnsi" w:cstheme="minorHAnsi"/>
        </w:rPr>
      </w:pPr>
      <w:r w:rsidRPr="00AA08E7">
        <w:rPr>
          <w:rFonts w:asciiTheme="minorHAnsi" w:hAnsiTheme="minorHAnsi" w:cstheme="minorHAnsi"/>
          <w:b/>
          <w:bCs/>
          <w:sz w:val="22"/>
          <w:szCs w:val="22"/>
        </w:rPr>
        <w:t>PRAWO ODSTĄPIENIA OD UMOWY</w:t>
      </w:r>
    </w:p>
    <w:p w14:paraId="42A77BA7" w14:textId="77777777" w:rsidR="00947BF9" w:rsidRPr="00AA08E7" w:rsidRDefault="006A7561" w:rsidP="006F4E64">
      <w:pPr>
        <w:widowControl w:val="0"/>
        <w:numPr>
          <w:ilvl w:val="3"/>
          <w:numId w:val="23"/>
        </w:numPr>
        <w:tabs>
          <w:tab w:val="left" w:pos="360"/>
          <w:tab w:val="left" w:pos="863"/>
          <w:tab w:val="left" w:pos="1368"/>
          <w:tab w:val="left" w:pos="1980"/>
          <w:tab w:val="left" w:pos="5700"/>
        </w:tabs>
        <w:suppressAutoHyphens w:val="0"/>
        <w:spacing w:line="360" w:lineRule="auto"/>
        <w:ind w:left="363" w:hanging="357"/>
        <w:jc w:val="both"/>
        <w:rPr>
          <w:rFonts w:asciiTheme="minorHAnsi" w:hAnsiTheme="minorHAnsi" w:cstheme="minorHAnsi"/>
          <w:sz w:val="22"/>
          <w:szCs w:val="22"/>
          <w:lang w:eastAsia="pl-PL"/>
        </w:rPr>
      </w:pPr>
      <w:r w:rsidRPr="00AA08E7">
        <w:rPr>
          <w:rFonts w:asciiTheme="minorHAnsi" w:hAnsiTheme="minorHAnsi" w:cstheme="minorHAnsi"/>
          <w:bCs/>
          <w:sz w:val="22"/>
          <w:szCs w:val="22"/>
          <w:lang w:eastAsia="pl-PL"/>
        </w:rPr>
        <w:t>Zamawiającemu</w:t>
      </w:r>
      <w:r w:rsidRPr="00AA08E7">
        <w:rPr>
          <w:rFonts w:asciiTheme="minorHAnsi" w:hAnsiTheme="minorHAnsi" w:cstheme="minorHAnsi"/>
          <w:sz w:val="22"/>
          <w:szCs w:val="22"/>
          <w:lang w:eastAsia="pl-PL"/>
        </w:rPr>
        <w:t xml:space="preserve"> przysługuje prawo do odstąpienia o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p>
    <w:p w14:paraId="2E3F8638" w14:textId="77777777" w:rsidR="006A7561" w:rsidRPr="00AA08E7" w:rsidRDefault="006A7561" w:rsidP="006F4E64">
      <w:pPr>
        <w:widowControl w:val="0"/>
        <w:numPr>
          <w:ilvl w:val="3"/>
          <w:numId w:val="23"/>
        </w:numPr>
        <w:tabs>
          <w:tab w:val="left" w:pos="360"/>
          <w:tab w:val="left" w:pos="863"/>
          <w:tab w:val="left" w:pos="1368"/>
          <w:tab w:val="left" w:pos="1980"/>
          <w:tab w:val="left" w:pos="5700"/>
        </w:tabs>
        <w:suppressAutoHyphens w:val="0"/>
        <w:spacing w:line="360" w:lineRule="auto"/>
        <w:ind w:left="363"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Zamawiającemu przysługuje prawo do odstąpienia od Umowy również w następujących okolicznościach, jeżeli:</w:t>
      </w:r>
    </w:p>
    <w:p w14:paraId="560CCFEF" w14:textId="77777777" w:rsidR="006A7561" w:rsidRPr="00AA08E7" w:rsidRDefault="006A7561" w:rsidP="006F4E64">
      <w:pPr>
        <w:numPr>
          <w:ilvl w:val="1"/>
          <w:numId w:val="22"/>
        </w:numPr>
        <w:suppressAutoHyphens w:val="0"/>
        <w:spacing w:line="360" w:lineRule="auto"/>
        <w:ind w:left="851" w:hanging="488"/>
        <w:contextualSpacing/>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w</w:t>
      </w:r>
      <w:r w:rsidRPr="00AA08E7">
        <w:rPr>
          <w:rFonts w:asciiTheme="minorHAnsi" w:hAnsiTheme="minorHAnsi" w:cstheme="minorHAnsi"/>
          <w:sz w:val="22"/>
          <w:szCs w:val="22"/>
          <w:lang w:eastAsia="pl-PL"/>
        </w:rPr>
        <w:t xml:space="preserve">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r w:rsidRPr="00AA08E7">
        <w:rPr>
          <w:rFonts w:asciiTheme="minorHAnsi" w:eastAsia="Calibri" w:hAnsiTheme="minorHAnsi" w:cstheme="minorHAnsi"/>
          <w:sz w:val="22"/>
          <w:szCs w:val="22"/>
          <w:lang w:eastAsia="en-US"/>
        </w:rPr>
        <w:t>– odstąpienie w terminie do 30 dni od dnia powzięcia wiadomości o tych okolicznościach</w:t>
      </w:r>
      <w:r w:rsidRPr="00AA08E7">
        <w:rPr>
          <w:rFonts w:asciiTheme="minorHAnsi" w:hAnsiTheme="minorHAnsi" w:cstheme="minorHAnsi"/>
          <w:sz w:val="22"/>
          <w:szCs w:val="22"/>
          <w:lang w:eastAsia="pl-PL"/>
        </w:rPr>
        <w:t>;</w:t>
      </w:r>
    </w:p>
    <w:p w14:paraId="4491E981" w14:textId="77777777" w:rsidR="006A7561" w:rsidRPr="00AA08E7" w:rsidRDefault="006A7561" w:rsidP="006F4E64">
      <w:pPr>
        <w:widowControl w:val="0"/>
        <w:numPr>
          <w:ilvl w:val="1"/>
          <w:numId w:val="22"/>
        </w:numPr>
        <w:tabs>
          <w:tab w:val="left" w:pos="360"/>
          <w:tab w:val="left" w:pos="863"/>
          <w:tab w:val="left" w:pos="993"/>
          <w:tab w:val="left" w:pos="1980"/>
          <w:tab w:val="left" w:pos="5700"/>
        </w:tabs>
        <w:suppressAutoHyphens w:val="0"/>
        <w:spacing w:line="360" w:lineRule="auto"/>
        <w:ind w:left="851" w:hanging="488"/>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Wykonawca nie rozpoczął realizacji przedmiotu Umowy</w:t>
      </w:r>
      <w:r w:rsidR="00956A28" w:rsidRPr="00AA08E7">
        <w:rPr>
          <w:rFonts w:asciiTheme="minorHAnsi" w:hAnsiTheme="minorHAnsi" w:cstheme="minorHAnsi"/>
          <w:sz w:val="22"/>
          <w:szCs w:val="22"/>
          <w:lang w:eastAsia="pl-PL"/>
        </w:rPr>
        <w:t xml:space="preserve"> w terminie 30 dni od jej podpisania</w:t>
      </w:r>
      <w:r w:rsidRPr="00AA08E7">
        <w:rPr>
          <w:rFonts w:asciiTheme="minorHAnsi" w:hAnsiTheme="minorHAnsi" w:cstheme="minorHAnsi"/>
          <w:sz w:val="22"/>
          <w:szCs w:val="22"/>
          <w:lang w:eastAsia="pl-PL"/>
        </w:rPr>
        <w:t xml:space="preserve"> bez uzasadnionych przyczyn lub </w:t>
      </w:r>
      <w:r w:rsidRPr="00AA08E7">
        <w:rPr>
          <w:rFonts w:asciiTheme="minorHAnsi" w:eastAsia="Liberation Serif" w:hAnsiTheme="minorHAnsi" w:cstheme="minorHAnsi"/>
          <w:sz w:val="22"/>
          <w:szCs w:val="22"/>
          <w:lang w:eastAsia="pl-PL"/>
        </w:rPr>
        <w:t>–</w:t>
      </w:r>
      <w:r w:rsidRPr="00AA08E7">
        <w:rPr>
          <w:rFonts w:asciiTheme="minorHAnsi" w:hAnsiTheme="minorHAnsi" w:cstheme="minorHAnsi"/>
          <w:sz w:val="22"/>
          <w:szCs w:val="22"/>
          <w:lang w:eastAsia="pl-PL"/>
        </w:rPr>
        <w:t xml:space="preserve"> mimo otrzymania pisemnego wezwania </w:t>
      </w:r>
      <w:r w:rsidRPr="00AA08E7">
        <w:rPr>
          <w:rFonts w:asciiTheme="minorHAnsi" w:eastAsia="Liberation Serif" w:hAnsiTheme="minorHAnsi" w:cstheme="minorHAnsi"/>
          <w:sz w:val="22"/>
          <w:szCs w:val="22"/>
          <w:lang w:eastAsia="pl-PL"/>
        </w:rPr>
        <w:t>–</w:t>
      </w:r>
      <w:r w:rsidRPr="00AA08E7">
        <w:rPr>
          <w:rFonts w:asciiTheme="minorHAnsi" w:hAnsiTheme="minorHAnsi" w:cstheme="minorHAnsi"/>
          <w:sz w:val="22"/>
          <w:szCs w:val="22"/>
          <w:lang w:eastAsia="pl-PL"/>
        </w:rPr>
        <w:t xml:space="preserve"> nie wykonuje lub nienależycie wykonuje zobowiązania wynikające z Umowy.</w:t>
      </w:r>
    </w:p>
    <w:p w14:paraId="2CB7BFFF" w14:textId="77777777" w:rsidR="006A7561" w:rsidRPr="00AA08E7" w:rsidRDefault="006A7561" w:rsidP="006F4E64">
      <w:pPr>
        <w:widowControl w:val="0"/>
        <w:numPr>
          <w:ilvl w:val="1"/>
          <w:numId w:val="22"/>
        </w:numPr>
        <w:tabs>
          <w:tab w:val="clear" w:pos="0"/>
          <w:tab w:val="num" w:pos="426"/>
          <w:tab w:val="left" w:pos="851"/>
          <w:tab w:val="left" w:pos="1980"/>
          <w:tab w:val="left" w:pos="5700"/>
        </w:tabs>
        <w:suppressAutoHyphens w:val="0"/>
        <w:spacing w:line="360" w:lineRule="auto"/>
        <w:ind w:left="851" w:hanging="56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 przypadku opóźnienia Wykonawcy w realizacji lub przekazaniu Dokumentacji projektowej o więcej niż 30 dni w stosunku do terminu określonego w §3 ust. 1 Umowy, mimo wezwania przez Zamawiającego do wykonania opóźnionego zobowiązania i wyznaczenia mu w tym celu, nie krótszego niż 3 dni, terminu – odstąpienie w terminie do 30 dni od upływu wyznaczonego przez Zamawiającego terminu,</w:t>
      </w:r>
    </w:p>
    <w:p w14:paraId="204D7414" w14:textId="77777777" w:rsidR="006A7561" w:rsidRPr="00AA08E7" w:rsidRDefault="006A7561" w:rsidP="006F4E64">
      <w:pPr>
        <w:widowControl w:val="0"/>
        <w:numPr>
          <w:ilvl w:val="1"/>
          <w:numId w:val="22"/>
        </w:numPr>
        <w:tabs>
          <w:tab w:val="left" w:pos="851"/>
          <w:tab w:val="left" w:pos="1980"/>
          <w:tab w:val="left" w:pos="5700"/>
        </w:tabs>
        <w:suppressAutoHyphens w:val="0"/>
        <w:spacing w:line="360" w:lineRule="auto"/>
        <w:ind w:left="851" w:hanging="56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 razie realizacji przez Wykonawcę Przedmiotu umowy w sposób nienależyty, sprzeczny z postanowieniami Umowy, w sposób niezgodny z powszechnie obowiązującymi przepisami prawa, mimo wezwania przez Zamawiającego do zaprzestania naruszeń i zmiany sposobu wykonania Umowy i wyznaczenia mu w tym celu odpowiedniego, nie krótszego niż 3 dni, terminu – odstąpienie w terminie do 30 dni od upływu wyznaczonego przez Zamawiającego terminu,</w:t>
      </w:r>
    </w:p>
    <w:p w14:paraId="566ADFF5" w14:textId="77777777" w:rsidR="00877C6D" w:rsidRPr="00AA08E7" w:rsidRDefault="00877C6D" w:rsidP="006F4E64">
      <w:pPr>
        <w:numPr>
          <w:ilvl w:val="1"/>
          <w:numId w:val="22"/>
        </w:numPr>
        <w:spacing w:line="360" w:lineRule="auto"/>
        <w:ind w:left="851" w:hanging="567"/>
        <w:rPr>
          <w:rFonts w:asciiTheme="minorHAnsi" w:hAnsiTheme="minorHAnsi" w:cstheme="minorHAnsi"/>
          <w:sz w:val="22"/>
          <w:szCs w:val="22"/>
          <w:lang w:eastAsia="pl-PL"/>
        </w:rPr>
      </w:pPr>
      <w:r w:rsidRPr="00AA08E7">
        <w:rPr>
          <w:rFonts w:asciiTheme="minorHAnsi" w:hAnsiTheme="minorHAnsi" w:cstheme="minorHAnsi"/>
          <w:sz w:val="22"/>
          <w:szCs w:val="22"/>
          <w:lang w:eastAsia="pl-PL"/>
        </w:rPr>
        <w:t>odstąpienia od umowy, jeżeli w dokumentacji występują wady techniczne bądź prawne uniemożliwiające realizację inwestycji na podstawie wykonanej dokumentacji projektowej.</w:t>
      </w:r>
    </w:p>
    <w:p w14:paraId="5D1E98C9" w14:textId="77777777" w:rsidR="006A7561" w:rsidRPr="00AA08E7" w:rsidRDefault="006A7561" w:rsidP="006F4E64">
      <w:pPr>
        <w:numPr>
          <w:ilvl w:val="0"/>
          <w:numId w:val="22"/>
        </w:numPr>
        <w:suppressAutoHyphens w:val="0"/>
        <w:spacing w:line="360" w:lineRule="auto"/>
        <w:ind w:left="357"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Powyższe uprawnienie Zamawiającego nie uchybia możliwości odstąpienia od Umowy przez którąkolwiek ze Stron, na podstawie przepisów Kodeksu cywilnego.</w:t>
      </w:r>
    </w:p>
    <w:p w14:paraId="79D84E9A" w14:textId="77777777" w:rsidR="006A7561" w:rsidRPr="00AA08E7" w:rsidRDefault="006A7561" w:rsidP="006F4E64">
      <w:pPr>
        <w:numPr>
          <w:ilvl w:val="0"/>
          <w:numId w:val="22"/>
        </w:numPr>
        <w:suppressAutoHyphens w:val="0"/>
        <w:spacing w:line="360" w:lineRule="auto"/>
        <w:ind w:left="357"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 przypadku wystąpienia okoliczności, o których mowa w ust. 2, Zamawiającemu przysługuje prawo odstąpienia od Umowy w terminie 30 dni od dnia powzięcia wiadomości o okolicznościach wymienionych w ust. 2. </w:t>
      </w:r>
    </w:p>
    <w:p w14:paraId="7A4C6640" w14:textId="77777777" w:rsidR="006A7561" w:rsidRPr="00AA08E7" w:rsidRDefault="006A7561" w:rsidP="006F4E64">
      <w:pPr>
        <w:numPr>
          <w:ilvl w:val="0"/>
          <w:numId w:val="22"/>
        </w:numPr>
        <w:suppressAutoHyphens w:val="0"/>
        <w:spacing w:line="360" w:lineRule="auto"/>
        <w:ind w:left="357"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Oświadczenie o odstąpieniu od Umowy należy złożyć drugiej Stronie w formie pisemnej </w:t>
      </w:r>
      <w:r w:rsidRPr="00AA08E7">
        <w:rPr>
          <w:rFonts w:asciiTheme="minorHAnsi" w:hAnsiTheme="minorHAnsi" w:cstheme="minorHAnsi"/>
          <w:bCs/>
          <w:sz w:val="22"/>
          <w:szCs w:val="22"/>
          <w:lang w:eastAsia="pl-PL"/>
        </w:rPr>
        <w:t>lub w postaci elektronicznej, na zasadach wskazanych w art. 77</w:t>
      </w:r>
      <w:r w:rsidRPr="00AA08E7">
        <w:rPr>
          <w:rFonts w:asciiTheme="minorHAnsi" w:hAnsiTheme="minorHAnsi" w:cstheme="minorHAnsi"/>
          <w:bCs/>
          <w:sz w:val="22"/>
          <w:szCs w:val="22"/>
          <w:vertAlign w:val="superscript"/>
          <w:lang w:eastAsia="pl-PL"/>
        </w:rPr>
        <w:t>2</w:t>
      </w:r>
      <w:r w:rsidRPr="00AA08E7">
        <w:rPr>
          <w:rFonts w:asciiTheme="minorHAnsi" w:hAnsiTheme="minorHAnsi" w:cstheme="minorHAnsi"/>
          <w:bCs/>
          <w:sz w:val="22"/>
          <w:szCs w:val="22"/>
          <w:lang w:eastAsia="pl-PL"/>
        </w:rPr>
        <w:t xml:space="preserve"> Kodeksu cywilnego</w:t>
      </w:r>
      <w:r w:rsidRPr="00AA08E7">
        <w:rPr>
          <w:rFonts w:asciiTheme="minorHAnsi" w:hAnsiTheme="minorHAnsi" w:cstheme="minorHAnsi"/>
          <w:sz w:val="22"/>
          <w:szCs w:val="22"/>
          <w:lang w:eastAsia="pl-PL"/>
        </w:rPr>
        <w:t>. Oświadczenie to musi zawierać uzasadnienie.</w:t>
      </w:r>
    </w:p>
    <w:p w14:paraId="5FFB8C46" w14:textId="77777777" w:rsidR="006A7561" w:rsidRPr="00AA08E7" w:rsidRDefault="006A7561" w:rsidP="006F4E64">
      <w:pPr>
        <w:numPr>
          <w:ilvl w:val="0"/>
          <w:numId w:val="22"/>
        </w:numPr>
        <w:suppressAutoHyphens w:val="0"/>
        <w:spacing w:line="360" w:lineRule="auto"/>
        <w:ind w:left="357"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 przypadku odstąpienia od Umowy przez którąkolwiek ze Stron, Wykonawca zachowuje prawo do wynagrodzenia wyłącznie za przedmiot Umowy </w:t>
      </w:r>
      <w:r w:rsidR="00956A28" w:rsidRPr="00AA08E7">
        <w:rPr>
          <w:rFonts w:asciiTheme="minorHAnsi" w:hAnsiTheme="minorHAnsi" w:cstheme="minorHAnsi"/>
          <w:sz w:val="22"/>
          <w:szCs w:val="22"/>
          <w:lang w:eastAsia="pl-PL"/>
        </w:rPr>
        <w:t xml:space="preserve">w </w:t>
      </w:r>
      <w:r w:rsidRPr="00AA08E7">
        <w:rPr>
          <w:rFonts w:asciiTheme="minorHAnsi" w:hAnsiTheme="minorHAnsi" w:cstheme="minorHAnsi"/>
          <w:sz w:val="22"/>
          <w:szCs w:val="22"/>
          <w:lang w:eastAsia="pl-PL"/>
        </w:rPr>
        <w:t>zrealizowan</w:t>
      </w:r>
      <w:r w:rsidR="00956A28" w:rsidRPr="00AA08E7">
        <w:rPr>
          <w:rFonts w:asciiTheme="minorHAnsi" w:hAnsiTheme="minorHAnsi" w:cstheme="minorHAnsi"/>
          <w:sz w:val="22"/>
          <w:szCs w:val="22"/>
          <w:lang w:eastAsia="pl-PL"/>
        </w:rPr>
        <w:t>ej części</w:t>
      </w:r>
      <w:r w:rsidRPr="00AA08E7">
        <w:rPr>
          <w:rFonts w:asciiTheme="minorHAnsi" w:hAnsiTheme="minorHAnsi" w:cstheme="minorHAnsi"/>
          <w:sz w:val="22"/>
          <w:szCs w:val="22"/>
          <w:lang w:eastAsia="pl-PL"/>
        </w:rPr>
        <w:t xml:space="preserve"> do dnia odstąpienia od Umowy. Wykonawcy nie przysługują żadne inne roszczenia.</w:t>
      </w:r>
    </w:p>
    <w:p w14:paraId="50415057" w14:textId="77777777" w:rsidR="006A7561" w:rsidRPr="00AA08E7" w:rsidRDefault="006A7561" w:rsidP="006F4E64">
      <w:pPr>
        <w:numPr>
          <w:ilvl w:val="0"/>
          <w:numId w:val="22"/>
        </w:numPr>
        <w:suppressAutoHyphens w:val="0"/>
        <w:spacing w:line="360" w:lineRule="auto"/>
        <w:ind w:left="357"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Odstąpienie Zamawiającego od Umowy nie zwalnia Wykonawcy od zapłaty kary umownej lub odszkodowania.</w:t>
      </w:r>
    </w:p>
    <w:p w14:paraId="74B3FD8F" w14:textId="77777777" w:rsidR="006A7561" w:rsidRPr="00AA08E7" w:rsidRDefault="00684D0A" w:rsidP="006F4E64">
      <w:pPr>
        <w:numPr>
          <w:ilvl w:val="0"/>
          <w:numId w:val="22"/>
        </w:numPr>
        <w:tabs>
          <w:tab w:val="left" w:pos="284"/>
          <w:tab w:val="left" w:pos="360"/>
          <w:tab w:val="left" w:pos="1368"/>
          <w:tab w:val="left" w:pos="1980"/>
          <w:tab w:val="left" w:pos="5700"/>
        </w:tabs>
        <w:suppressAutoHyphens w:val="0"/>
        <w:spacing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bCs/>
          <w:sz w:val="22"/>
          <w:szCs w:val="22"/>
          <w:lang w:eastAsia="pl-PL"/>
        </w:rPr>
        <w:t>W przypadku odstąpienia od Umowy w części, Strony dokonają jej rozliczenia w terminie do 60 dni od dnia odstąpienia na podstawie dokonanej przez Strony inwentaryzacji wykonanych prac oraz wyceny zaakceptowanej przez Zamawiającego w terminie do 30 dni od daty odstąpienia, pod warunkiem, że wykonane przez Wykonawcę prace do dnia odstąpienia przestawiają wartość i nadają się do wykorzystania, zgodnie z celem jakiemu miały służyć. Jeżeli Wykonawca w wyznaczonym przez Zamawiającego terminie nie przedstawi wymaganych dokumentów, rozliczenie nastąpi na podstawie wyceny Zamawiającego</w:t>
      </w:r>
      <w:r w:rsidR="006A7561" w:rsidRPr="00AA08E7">
        <w:rPr>
          <w:rFonts w:asciiTheme="minorHAnsi" w:hAnsiTheme="minorHAnsi" w:cstheme="minorHAnsi"/>
          <w:bCs/>
          <w:sz w:val="22"/>
          <w:szCs w:val="22"/>
          <w:lang w:eastAsia="pl-PL"/>
        </w:rPr>
        <w:t>.</w:t>
      </w:r>
    </w:p>
    <w:p w14:paraId="38133CA1" w14:textId="77777777" w:rsidR="007754BE" w:rsidRPr="00AA08E7" w:rsidRDefault="007754BE">
      <w:pPr>
        <w:spacing w:line="120" w:lineRule="atLeast"/>
        <w:ind w:left="360" w:hanging="360"/>
        <w:rPr>
          <w:rFonts w:asciiTheme="minorHAnsi" w:hAnsiTheme="minorHAnsi" w:cstheme="minorHAnsi"/>
          <w:sz w:val="22"/>
          <w:szCs w:val="22"/>
        </w:rPr>
      </w:pPr>
    </w:p>
    <w:p w14:paraId="5509B2B2"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FE641F" w:rsidRPr="00AA08E7">
        <w:rPr>
          <w:rFonts w:asciiTheme="minorHAnsi" w:hAnsiTheme="minorHAnsi" w:cstheme="minorHAnsi"/>
          <w:b/>
          <w:bCs/>
          <w:sz w:val="22"/>
          <w:szCs w:val="22"/>
        </w:rPr>
        <w:t>1</w:t>
      </w:r>
    </w:p>
    <w:p w14:paraId="70193811" w14:textId="77777777" w:rsidR="00622C98" w:rsidRPr="00AA08E7" w:rsidRDefault="00622C98">
      <w:pPr>
        <w:jc w:val="center"/>
        <w:rPr>
          <w:rFonts w:asciiTheme="minorHAnsi" w:hAnsiTheme="minorHAnsi" w:cstheme="minorHAnsi"/>
          <w:sz w:val="22"/>
          <w:szCs w:val="22"/>
        </w:rPr>
      </w:pPr>
      <w:r w:rsidRPr="00AA08E7">
        <w:rPr>
          <w:rFonts w:asciiTheme="minorHAnsi" w:hAnsiTheme="minorHAnsi" w:cstheme="minorHAnsi"/>
          <w:b/>
          <w:bCs/>
          <w:sz w:val="22"/>
          <w:szCs w:val="22"/>
        </w:rPr>
        <w:t xml:space="preserve">ZABEZPIECZENIE  NALEŻYTEGO </w:t>
      </w:r>
      <w:r w:rsidR="0097380E" w:rsidRPr="00AA08E7">
        <w:rPr>
          <w:rFonts w:asciiTheme="minorHAnsi" w:hAnsiTheme="minorHAnsi" w:cstheme="minorHAnsi"/>
          <w:b/>
          <w:bCs/>
          <w:sz w:val="22"/>
          <w:szCs w:val="22"/>
        </w:rPr>
        <w:t xml:space="preserve">WYKONANIA </w:t>
      </w:r>
      <w:r w:rsidRPr="00AA08E7">
        <w:rPr>
          <w:rFonts w:asciiTheme="minorHAnsi" w:hAnsiTheme="minorHAnsi" w:cstheme="minorHAnsi"/>
          <w:b/>
          <w:bCs/>
          <w:sz w:val="22"/>
          <w:szCs w:val="22"/>
        </w:rPr>
        <w:t>UMOWY</w:t>
      </w:r>
      <w:r w:rsidRPr="00AA08E7">
        <w:rPr>
          <w:rFonts w:asciiTheme="minorHAnsi" w:hAnsiTheme="minorHAnsi" w:cstheme="minorHAnsi"/>
          <w:sz w:val="22"/>
          <w:szCs w:val="22"/>
        </w:rPr>
        <w:t xml:space="preserve"> </w:t>
      </w:r>
    </w:p>
    <w:p w14:paraId="1288E97A" w14:textId="77777777" w:rsidR="004F695F" w:rsidRPr="00AA08E7" w:rsidRDefault="004F695F">
      <w:pPr>
        <w:jc w:val="center"/>
        <w:rPr>
          <w:rFonts w:asciiTheme="minorHAnsi" w:hAnsiTheme="minorHAnsi" w:cstheme="minorHAnsi"/>
        </w:rPr>
      </w:pPr>
    </w:p>
    <w:p w14:paraId="2971A631" w14:textId="77777777" w:rsidR="00622C98" w:rsidRPr="00AA08E7" w:rsidRDefault="00622C98" w:rsidP="00D058BF">
      <w:pPr>
        <w:numPr>
          <w:ilvl w:val="0"/>
          <w:numId w:val="10"/>
        </w:numPr>
        <w:tabs>
          <w:tab w:val="left" w:pos="284"/>
        </w:tabs>
        <w:spacing w:line="360" w:lineRule="auto"/>
        <w:jc w:val="both"/>
        <w:rPr>
          <w:rFonts w:asciiTheme="minorHAnsi" w:hAnsiTheme="minorHAnsi" w:cstheme="minorHAnsi"/>
          <w:b/>
          <w:sz w:val="22"/>
          <w:szCs w:val="22"/>
        </w:rPr>
      </w:pPr>
      <w:r w:rsidRPr="00AA08E7">
        <w:rPr>
          <w:rFonts w:asciiTheme="minorHAnsi" w:hAnsiTheme="minorHAnsi" w:cstheme="minorHAnsi"/>
          <w:sz w:val="22"/>
          <w:szCs w:val="22"/>
        </w:rPr>
        <w:t>Wykonawca tytułem niewykonania lub nienależytego wykonania umowy zobowiązany jest</w:t>
      </w:r>
      <w:r w:rsidRPr="00AA08E7">
        <w:rPr>
          <w:rFonts w:asciiTheme="minorHAnsi" w:hAnsiTheme="minorHAnsi" w:cstheme="minorHAnsi"/>
          <w:sz w:val="22"/>
          <w:szCs w:val="22"/>
        </w:rPr>
        <w:br/>
        <w:t>do wniesienia  odpowiedniego zabezpieczenia</w:t>
      </w:r>
      <w:r w:rsidR="0097380E" w:rsidRPr="00AA08E7">
        <w:rPr>
          <w:rFonts w:asciiTheme="minorHAnsi" w:hAnsiTheme="minorHAnsi" w:cstheme="minorHAnsi"/>
          <w:sz w:val="22"/>
          <w:szCs w:val="22"/>
        </w:rPr>
        <w:t>.</w:t>
      </w:r>
    </w:p>
    <w:p w14:paraId="08017A79" w14:textId="77777777" w:rsidR="00622C98" w:rsidRPr="00AA08E7" w:rsidRDefault="00622C98" w:rsidP="00D058BF">
      <w:pPr>
        <w:numPr>
          <w:ilvl w:val="0"/>
          <w:numId w:val="10"/>
        </w:numPr>
        <w:spacing w:line="360" w:lineRule="auto"/>
        <w:jc w:val="both"/>
        <w:rPr>
          <w:rFonts w:asciiTheme="minorHAnsi" w:hAnsiTheme="minorHAnsi" w:cstheme="minorHAnsi"/>
          <w:sz w:val="22"/>
          <w:szCs w:val="22"/>
        </w:rPr>
      </w:pPr>
      <w:r w:rsidRPr="00AA08E7">
        <w:rPr>
          <w:rFonts w:asciiTheme="minorHAnsi" w:hAnsiTheme="minorHAnsi" w:cstheme="minorHAnsi"/>
          <w:b/>
          <w:sz w:val="22"/>
          <w:szCs w:val="22"/>
        </w:rPr>
        <w:t>Zabezpieczenie umowy</w:t>
      </w:r>
      <w:r w:rsidRPr="00AA08E7">
        <w:rPr>
          <w:rFonts w:asciiTheme="minorHAnsi" w:hAnsiTheme="minorHAnsi" w:cstheme="minorHAnsi"/>
          <w:sz w:val="22"/>
          <w:szCs w:val="22"/>
        </w:rPr>
        <w:t xml:space="preserve"> ustala się w wysokości </w:t>
      </w:r>
      <w:r w:rsidRPr="00AA08E7">
        <w:rPr>
          <w:rFonts w:asciiTheme="minorHAnsi" w:hAnsiTheme="minorHAnsi" w:cstheme="minorHAnsi"/>
          <w:b/>
          <w:sz w:val="22"/>
          <w:szCs w:val="22"/>
        </w:rPr>
        <w:t>5%</w:t>
      </w:r>
      <w:r w:rsidRPr="00AA08E7">
        <w:rPr>
          <w:rFonts w:asciiTheme="minorHAnsi" w:hAnsiTheme="minorHAnsi" w:cstheme="minorHAnsi"/>
          <w:sz w:val="22"/>
          <w:szCs w:val="22"/>
        </w:rPr>
        <w:t xml:space="preserve"> wartości umownej robót brutto </w:t>
      </w:r>
      <w:r w:rsidRPr="00AA08E7">
        <w:rPr>
          <w:rFonts w:asciiTheme="minorHAnsi" w:hAnsiTheme="minorHAnsi" w:cstheme="minorHAnsi"/>
          <w:b/>
          <w:sz w:val="22"/>
          <w:szCs w:val="22"/>
        </w:rPr>
        <w:t>.</w:t>
      </w:r>
      <w:r w:rsidRPr="00AA08E7">
        <w:rPr>
          <w:rFonts w:asciiTheme="minorHAnsi" w:hAnsiTheme="minorHAnsi" w:cstheme="minorHAnsi"/>
          <w:b/>
          <w:bCs/>
          <w:sz w:val="22"/>
          <w:szCs w:val="22"/>
        </w:rPr>
        <w:t xml:space="preserve">……zł </w:t>
      </w:r>
      <w:r w:rsidRPr="00AA08E7">
        <w:rPr>
          <w:rFonts w:asciiTheme="minorHAnsi" w:hAnsiTheme="minorHAnsi" w:cstheme="minorHAnsi"/>
          <w:sz w:val="22"/>
          <w:szCs w:val="22"/>
        </w:rPr>
        <w:t>i będzie wniesione w formie zgodnej z art. 4</w:t>
      </w:r>
      <w:r w:rsidR="00FE641F" w:rsidRPr="00AA08E7">
        <w:rPr>
          <w:rFonts w:asciiTheme="minorHAnsi" w:hAnsiTheme="minorHAnsi" w:cstheme="minorHAnsi"/>
          <w:sz w:val="22"/>
          <w:szCs w:val="22"/>
        </w:rPr>
        <w:t>50</w:t>
      </w:r>
      <w:r w:rsidRPr="00AA08E7">
        <w:rPr>
          <w:rFonts w:asciiTheme="minorHAnsi" w:hAnsiTheme="minorHAnsi" w:cstheme="minorHAnsi"/>
          <w:sz w:val="22"/>
          <w:szCs w:val="22"/>
        </w:rPr>
        <w:t xml:space="preserve"> ust. 1 Ustawy – Pzp, nie później niż w dacie zawarcia umowy.</w:t>
      </w:r>
    </w:p>
    <w:p w14:paraId="3BC4312D" w14:textId="77777777" w:rsidR="007D2632" w:rsidRPr="00AA08E7" w:rsidRDefault="00622C98" w:rsidP="00D058BF">
      <w:pPr>
        <w:widowControl w:val="0"/>
        <w:numPr>
          <w:ilvl w:val="0"/>
          <w:numId w:val="10"/>
        </w:numPr>
        <w:spacing w:line="360" w:lineRule="auto"/>
        <w:ind w:right="11"/>
        <w:jc w:val="both"/>
        <w:rPr>
          <w:rFonts w:asciiTheme="minorHAnsi" w:eastAsia="Palatino Linotype" w:hAnsiTheme="minorHAnsi" w:cstheme="minorHAnsi"/>
          <w:sz w:val="22"/>
          <w:szCs w:val="22"/>
          <w:lang w:eastAsia="en-US"/>
        </w:rPr>
      </w:pPr>
      <w:r w:rsidRPr="00AA08E7">
        <w:rPr>
          <w:rFonts w:asciiTheme="minorHAnsi" w:hAnsiTheme="minorHAnsi" w:cstheme="minorHAnsi"/>
          <w:sz w:val="22"/>
          <w:szCs w:val="22"/>
        </w:rPr>
        <w:t>Zabezpieczeniem należytego wykonania przedmiotu umowy jest  …………………………………..</w:t>
      </w:r>
      <w:r w:rsidR="007D2632" w:rsidRPr="00AA08E7">
        <w:rPr>
          <w:rFonts w:asciiTheme="minorHAnsi" w:hAnsiTheme="minorHAnsi" w:cstheme="minorHAnsi"/>
          <w:sz w:val="22"/>
          <w:szCs w:val="22"/>
        </w:rPr>
        <w:t xml:space="preserve">, </w:t>
      </w:r>
      <w:r w:rsidR="006713C4" w:rsidRPr="00AA08E7">
        <w:rPr>
          <w:rFonts w:asciiTheme="minorHAnsi" w:hAnsiTheme="minorHAnsi" w:cstheme="minorHAnsi"/>
          <w:sz w:val="22"/>
          <w:szCs w:val="22"/>
        </w:rPr>
        <w:t>i</w:t>
      </w:r>
      <w:r w:rsidR="007D2632" w:rsidRPr="00AA08E7">
        <w:rPr>
          <w:rFonts w:asciiTheme="minorHAnsi" w:eastAsia="Palatino Linotype" w:hAnsiTheme="minorHAnsi" w:cstheme="minorHAnsi"/>
          <w:sz w:val="22"/>
          <w:szCs w:val="22"/>
          <w:lang w:eastAsia="en-US"/>
        </w:rPr>
        <w:t xml:space="preserve"> </w:t>
      </w:r>
      <w:r w:rsidR="006713C4" w:rsidRPr="00AA08E7">
        <w:rPr>
          <w:rFonts w:asciiTheme="minorHAnsi" w:eastAsia="Palatino Linotype" w:hAnsiTheme="minorHAnsi" w:cstheme="minorHAnsi"/>
          <w:sz w:val="22"/>
          <w:szCs w:val="22"/>
          <w:lang w:eastAsia="en-US"/>
        </w:rPr>
        <w:t xml:space="preserve">będzie </w:t>
      </w:r>
      <w:r w:rsidR="007D2632" w:rsidRPr="00AA08E7">
        <w:rPr>
          <w:rFonts w:asciiTheme="minorHAnsi" w:eastAsia="Palatino Linotype" w:hAnsiTheme="minorHAnsi" w:cstheme="minorHAnsi"/>
          <w:sz w:val="22"/>
          <w:szCs w:val="22"/>
          <w:lang w:eastAsia="en-US"/>
        </w:rPr>
        <w:t>służyć pokryciu roszczeń Zamawiającego z tytułu niewykonania lub nienależytego wykonania Umowy, a w szczególności:</w:t>
      </w:r>
    </w:p>
    <w:p w14:paraId="709F4E2E" w14:textId="77777777" w:rsidR="007D2632" w:rsidRPr="00AA08E7" w:rsidRDefault="007D2632" w:rsidP="00D058BF">
      <w:pPr>
        <w:numPr>
          <w:ilvl w:val="0"/>
          <w:numId w:val="14"/>
        </w:numPr>
        <w:shd w:val="clear" w:color="auto" w:fill="FFFFFF"/>
        <w:suppressAutoHyphens w:val="0"/>
        <w:spacing w:line="360" w:lineRule="auto"/>
        <w:jc w:val="both"/>
        <w:rPr>
          <w:rFonts w:asciiTheme="minorHAnsi" w:eastAsia="Batang" w:hAnsiTheme="minorHAnsi" w:cstheme="minorHAnsi"/>
          <w:sz w:val="22"/>
          <w:szCs w:val="22"/>
          <w:lang w:eastAsia="en-US"/>
        </w:rPr>
      </w:pPr>
      <w:r w:rsidRPr="00AA08E7">
        <w:rPr>
          <w:rFonts w:asciiTheme="minorHAnsi" w:eastAsia="Batang" w:hAnsiTheme="minorHAnsi" w:cstheme="minorHAnsi"/>
          <w:sz w:val="22"/>
          <w:szCs w:val="22"/>
          <w:lang w:eastAsia="en-US"/>
        </w:rPr>
        <w:t xml:space="preserve">do zwrotu innych kosztów poniesionych przez Zamawiającego, a które zgodnie z Umową obciążają Wykonawcę; </w:t>
      </w:r>
    </w:p>
    <w:p w14:paraId="2A873BD0" w14:textId="77777777" w:rsidR="007D2632" w:rsidRPr="00AA08E7" w:rsidRDefault="007D2632" w:rsidP="00D058BF">
      <w:pPr>
        <w:numPr>
          <w:ilvl w:val="0"/>
          <w:numId w:val="15"/>
        </w:numPr>
        <w:shd w:val="clear" w:color="auto" w:fill="FFFFFF"/>
        <w:suppressAutoHyphens w:val="0"/>
        <w:spacing w:line="360" w:lineRule="auto"/>
        <w:jc w:val="both"/>
        <w:rPr>
          <w:rFonts w:asciiTheme="minorHAnsi" w:eastAsia="Batang" w:hAnsiTheme="minorHAnsi" w:cstheme="minorHAnsi"/>
          <w:sz w:val="22"/>
          <w:szCs w:val="22"/>
          <w:lang w:eastAsia="en-US"/>
        </w:rPr>
      </w:pPr>
      <w:r w:rsidRPr="00AA08E7">
        <w:rPr>
          <w:rFonts w:asciiTheme="minorHAnsi" w:hAnsiTheme="minorHAnsi" w:cstheme="minorHAnsi"/>
          <w:sz w:val="22"/>
          <w:szCs w:val="22"/>
          <w:lang w:eastAsia="pl-PL"/>
        </w:rPr>
        <w:t>zapłaty kar umownych bądź odszkodowania bez potrzeby uzyskania zgody Wykonawcy, jeśli Wykonawca nie zapłaci kar umownych w terminie wskazanym w Umowie</w:t>
      </w:r>
      <w:r w:rsidRPr="00AA08E7">
        <w:rPr>
          <w:rFonts w:asciiTheme="minorHAnsi" w:eastAsia="Batang" w:hAnsiTheme="minorHAnsi" w:cstheme="minorHAnsi"/>
          <w:sz w:val="22"/>
          <w:szCs w:val="22"/>
          <w:lang w:eastAsia="pl-PL"/>
        </w:rPr>
        <w:t>;</w:t>
      </w:r>
    </w:p>
    <w:p w14:paraId="210E7334" w14:textId="77777777" w:rsidR="007D2632" w:rsidRPr="00AA08E7" w:rsidRDefault="007D2632" w:rsidP="006F4E64">
      <w:pPr>
        <w:numPr>
          <w:ilvl w:val="0"/>
          <w:numId w:val="15"/>
        </w:numPr>
        <w:shd w:val="clear" w:color="auto" w:fill="FFFFFF"/>
        <w:suppressAutoHyphens w:val="0"/>
        <w:spacing w:line="360" w:lineRule="auto"/>
        <w:ind w:left="714" w:hanging="357"/>
        <w:jc w:val="both"/>
        <w:rPr>
          <w:rFonts w:asciiTheme="minorHAnsi" w:eastAsia="Batang" w:hAnsiTheme="minorHAnsi" w:cstheme="minorHAnsi"/>
          <w:sz w:val="22"/>
          <w:szCs w:val="22"/>
          <w:lang w:eastAsia="en-US"/>
        </w:rPr>
      </w:pPr>
      <w:r w:rsidRPr="00AA08E7">
        <w:rPr>
          <w:rFonts w:asciiTheme="minorHAnsi" w:hAnsiTheme="minorHAnsi" w:cstheme="minorHAnsi"/>
          <w:sz w:val="22"/>
          <w:szCs w:val="22"/>
          <w:lang w:eastAsia="pl-PL"/>
        </w:rPr>
        <w:t>pokryciu roszczeń z tytułu rękojmi za wady.</w:t>
      </w:r>
    </w:p>
    <w:p w14:paraId="42666729" w14:textId="77777777" w:rsidR="00622C98" w:rsidRPr="00AA08E7" w:rsidRDefault="007D2632" w:rsidP="00D058BF">
      <w:pPr>
        <w:numPr>
          <w:ilvl w:val="0"/>
          <w:numId w:val="10"/>
        </w:numPr>
        <w:spacing w:line="360" w:lineRule="auto"/>
        <w:rPr>
          <w:rFonts w:asciiTheme="minorHAnsi" w:hAnsiTheme="minorHAnsi" w:cstheme="minorHAnsi"/>
          <w:sz w:val="22"/>
          <w:szCs w:val="22"/>
        </w:rPr>
      </w:pPr>
      <w:r w:rsidRPr="00AA08E7">
        <w:rPr>
          <w:rFonts w:asciiTheme="minorHAnsi" w:eastAsia="Palatino Linotype" w:hAnsiTheme="minorHAnsi" w:cstheme="minorHAnsi"/>
          <w:sz w:val="22"/>
          <w:szCs w:val="22"/>
        </w:rPr>
        <w:t>Zabezpieczeniem objęty jest cały okres realizacji Umowy oraz okres obowiązywania rękojmi, ustalony zgodnie z postanowieniem § 8 ust. 3 Umowy</w:t>
      </w:r>
    </w:p>
    <w:p w14:paraId="6D905E7E" w14:textId="77777777" w:rsidR="007D2632" w:rsidRPr="00AA08E7" w:rsidRDefault="007D2632" w:rsidP="00D058BF">
      <w:pPr>
        <w:widowControl w:val="0"/>
        <w:numPr>
          <w:ilvl w:val="0"/>
          <w:numId w:val="10"/>
        </w:numPr>
        <w:spacing w:line="360" w:lineRule="auto"/>
        <w:ind w:right="11"/>
        <w:jc w:val="both"/>
        <w:rPr>
          <w:rFonts w:asciiTheme="minorHAnsi" w:eastAsia="Palatino Linotype" w:hAnsiTheme="minorHAnsi" w:cstheme="minorHAnsi"/>
          <w:sz w:val="22"/>
          <w:szCs w:val="22"/>
        </w:rPr>
      </w:pPr>
      <w:r w:rsidRPr="00AA08E7">
        <w:rPr>
          <w:rFonts w:asciiTheme="minorHAnsi" w:eastAsia="Palatino Linotype" w:hAnsiTheme="minorHAnsi" w:cstheme="minorHAnsi"/>
          <w:sz w:val="22"/>
          <w:szCs w:val="22"/>
        </w:rPr>
        <w:t>Wniesione zabezpieczenie jest nieodwołalne, bezwarunkowe i płatne na pierwsze żądanie Zamawiającego i może być wykorzystane przez Zamawiającego, w przypadku niewykonania lub nienależytego wykonania przez Wykonawcę Umowy, a także w przypadkach określonych w ust. 3</w:t>
      </w:r>
    </w:p>
    <w:p w14:paraId="5685F65E" w14:textId="77777777" w:rsidR="006B375A" w:rsidRPr="00AA08E7" w:rsidRDefault="006B375A" w:rsidP="00D058BF">
      <w:pPr>
        <w:widowControl w:val="0"/>
        <w:numPr>
          <w:ilvl w:val="0"/>
          <w:numId w:val="10"/>
        </w:numPr>
        <w:suppressAutoHyphens w:val="0"/>
        <w:spacing w:line="360" w:lineRule="auto"/>
        <w:ind w:right="11"/>
        <w:jc w:val="both"/>
        <w:rPr>
          <w:rFonts w:asciiTheme="minorHAnsi" w:eastAsia="Palatino Linotype" w:hAnsiTheme="minorHAnsi" w:cstheme="minorHAnsi"/>
          <w:sz w:val="22"/>
          <w:szCs w:val="22"/>
          <w:lang w:eastAsia="en-US"/>
        </w:rPr>
      </w:pPr>
      <w:r w:rsidRPr="00AA08E7">
        <w:rPr>
          <w:rFonts w:asciiTheme="minorHAnsi" w:eastAsia="Palatino Linotype" w:hAnsiTheme="minorHAnsi" w:cstheme="minorHAnsi"/>
          <w:sz w:val="22"/>
          <w:szCs w:val="22"/>
          <w:lang w:eastAsia="en-US"/>
        </w:rPr>
        <w:t>Zamawiający zobowiązuje się zwolnić zabezpieczenie należytego wykonania Umowy w następujący sposób:</w:t>
      </w:r>
    </w:p>
    <w:p w14:paraId="6C4951E2" w14:textId="77777777" w:rsidR="006B375A" w:rsidRPr="00AA08E7" w:rsidRDefault="006B375A" w:rsidP="00D058BF">
      <w:pPr>
        <w:numPr>
          <w:ilvl w:val="0"/>
          <w:numId w:val="18"/>
        </w:numPr>
        <w:shd w:val="clear" w:color="auto" w:fill="FFFFFF"/>
        <w:suppressAutoHyphens w:val="0"/>
        <w:spacing w:line="360" w:lineRule="auto"/>
        <w:jc w:val="both"/>
        <w:rPr>
          <w:rFonts w:asciiTheme="minorHAnsi" w:eastAsia="Batang" w:hAnsiTheme="minorHAnsi" w:cstheme="minorHAnsi"/>
          <w:sz w:val="22"/>
          <w:szCs w:val="22"/>
          <w:lang w:eastAsia="en-US"/>
        </w:rPr>
      </w:pPr>
      <w:r w:rsidRPr="00AA08E7">
        <w:rPr>
          <w:rFonts w:asciiTheme="minorHAnsi" w:eastAsia="Batang" w:hAnsiTheme="minorHAnsi" w:cstheme="minorHAnsi"/>
          <w:sz w:val="22"/>
          <w:szCs w:val="22"/>
          <w:lang w:eastAsia="en-US"/>
        </w:rPr>
        <w:t xml:space="preserve">70% kwoty zabezpieczenia zostanie zwrócone w terminie 30 dni od daty podpisania </w:t>
      </w:r>
      <w:r w:rsidRPr="00AA08E7">
        <w:rPr>
          <w:rFonts w:asciiTheme="minorHAnsi" w:eastAsia="Palatino Linotype" w:hAnsiTheme="minorHAnsi" w:cstheme="minorHAnsi"/>
          <w:sz w:val="22"/>
          <w:szCs w:val="22"/>
          <w:lang w:eastAsia="en-US"/>
        </w:rPr>
        <w:t xml:space="preserve">Protokołu odbioru bez zastrzeżeń, </w:t>
      </w:r>
      <w:r w:rsidRPr="00AA08E7">
        <w:rPr>
          <w:rFonts w:asciiTheme="minorHAnsi" w:eastAsia="Batang" w:hAnsiTheme="minorHAnsi" w:cstheme="minorHAnsi"/>
          <w:sz w:val="22"/>
          <w:szCs w:val="22"/>
          <w:lang w:eastAsia="en-US"/>
        </w:rPr>
        <w:t xml:space="preserve">potwierdzającego należyte wykonanie przedmiotu Umowy; </w:t>
      </w:r>
    </w:p>
    <w:p w14:paraId="53D72DDB" w14:textId="77777777" w:rsidR="007D2632" w:rsidRPr="00AA08E7" w:rsidRDefault="006B375A" w:rsidP="00D058BF">
      <w:pPr>
        <w:numPr>
          <w:ilvl w:val="0"/>
          <w:numId w:val="18"/>
        </w:numPr>
        <w:shd w:val="clear" w:color="auto" w:fill="FFFFFF"/>
        <w:suppressAutoHyphens w:val="0"/>
        <w:spacing w:line="360" w:lineRule="auto"/>
        <w:jc w:val="both"/>
        <w:rPr>
          <w:rFonts w:asciiTheme="minorHAnsi" w:hAnsiTheme="minorHAnsi" w:cstheme="minorHAnsi"/>
          <w:sz w:val="22"/>
          <w:szCs w:val="22"/>
        </w:rPr>
      </w:pPr>
      <w:r w:rsidRPr="00AA08E7">
        <w:rPr>
          <w:rFonts w:asciiTheme="minorHAnsi" w:eastAsia="Batang" w:hAnsiTheme="minorHAnsi" w:cstheme="minorHAnsi"/>
          <w:sz w:val="22"/>
          <w:szCs w:val="22"/>
          <w:lang w:eastAsia="en-US"/>
        </w:rPr>
        <w:t xml:space="preserve">30% kwoty zabezpieczenia zostanie zatrzymana dla pokrycia ewentualnych roszczeń Zamawiającego z tytułu rękojmi za wady i zostanie zwrócone nie później niż w 15 dniu po upływie okresu rękojmi, </w:t>
      </w:r>
    </w:p>
    <w:p w14:paraId="010713FD" w14:textId="77777777" w:rsidR="006B375A" w:rsidRPr="00AA08E7" w:rsidRDefault="006B375A" w:rsidP="00D058BF">
      <w:pPr>
        <w:widowControl w:val="0"/>
        <w:numPr>
          <w:ilvl w:val="0"/>
          <w:numId w:val="10"/>
        </w:numPr>
        <w:spacing w:line="360" w:lineRule="auto"/>
        <w:ind w:right="11"/>
        <w:jc w:val="both"/>
        <w:rPr>
          <w:rFonts w:asciiTheme="minorHAnsi" w:eastAsia="Palatino Linotype" w:hAnsiTheme="minorHAnsi" w:cstheme="minorHAnsi"/>
          <w:sz w:val="22"/>
          <w:szCs w:val="22"/>
        </w:rPr>
      </w:pPr>
      <w:r w:rsidRPr="00AA08E7">
        <w:rPr>
          <w:rFonts w:asciiTheme="minorHAnsi" w:eastAsia="Palatino Linotype" w:hAnsiTheme="minorHAnsi" w:cstheme="minorHAnsi"/>
          <w:sz w:val="22"/>
          <w:szCs w:val="22"/>
        </w:rPr>
        <w:t>Jeżeli zabezpieczenie zostanie wniesione w pieniądzu, Zamawiający zwróci je wraz z odsetkami wynikającymi z umowy rachunku bankowego, na którym było ono przechowywane, pomniejszone o koszt prowadzenia rachunku oraz prowizji bankowej za przelew pieniędzy na rachunek bankowy Wykonawcy. Jeżeli zabezpieczenie zostanie wniesione w innej formie,</w:t>
      </w:r>
      <w:r w:rsidR="00FD6A54" w:rsidRPr="00AA08E7">
        <w:rPr>
          <w:rFonts w:asciiTheme="minorHAnsi" w:eastAsia="Palatino Linotype" w:hAnsiTheme="minorHAnsi" w:cstheme="minorHAnsi"/>
          <w:sz w:val="22"/>
          <w:szCs w:val="22"/>
        </w:rPr>
        <w:t xml:space="preserve"> może</w:t>
      </w:r>
      <w:r w:rsidRPr="00AA08E7">
        <w:rPr>
          <w:rFonts w:asciiTheme="minorHAnsi" w:eastAsia="Palatino Linotype" w:hAnsiTheme="minorHAnsi" w:cstheme="minorHAnsi"/>
          <w:sz w:val="22"/>
          <w:szCs w:val="22"/>
        </w:rPr>
        <w:t xml:space="preserve"> zost</w:t>
      </w:r>
      <w:r w:rsidR="00FD6A54" w:rsidRPr="00AA08E7">
        <w:rPr>
          <w:rFonts w:asciiTheme="minorHAnsi" w:eastAsia="Palatino Linotype" w:hAnsiTheme="minorHAnsi" w:cstheme="minorHAnsi"/>
          <w:sz w:val="22"/>
          <w:szCs w:val="22"/>
        </w:rPr>
        <w:t>ać</w:t>
      </w:r>
      <w:r w:rsidRPr="00AA08E7">
        <w:rPr>
          <w:rFonts w:asciiTheme="minorHAnsi" w:eastAsia="Palatino Linotype" w:hAnsiTheme="minorHAnsi" w:cstheme="minorHAnsi"/>
          <w:sz w:val="22"/>
          <w:szCs w:val="22"/>
        </w:rPr>
        <w:t xml:space="preserve"> ono zwrócone Wykonawcy w wysokości nominalnej.</w:t>
      </w:r>
    </w:p>
    <w:p w14:paraId="079673D5" w14:textId="77777777" w:rsidR="006B375A" w:rsidRPr="00AA08E7" w:rsidRDefault="006B375A" w:rsidP="00D058BF">
      <w:pPr>
        <w:widowControl w:val="0"/>
        <w:numPr>
          <w:ilvl w:val="0"/>
          <w:numId w:val="10"/>
        </w:numPr>
        <w:spacing w:line="360" w:lineRule="auto"/>
        <w:ind w:right="11"/>
        <w:jc w:val="both"/>
        <w:rPr>
          <w:rFonts w:asciiTheme="minorHAnsi" w:eastAsia="Palatino Linotype" w:hAnsiTheme="minorHAnsi" w:cstheme="minorHAnsi"/>
          <w:sz w:val="22"/>
          <w:szCs w:val="22"/>
        </w:rPr>
      </w:pPr>
      <w:r w:rsidRPr="00AA08E7">
        <w:rPr>
          <w:rFonts w:asciiTheme="minorHAnsi" w:eastAsia="Palatino Linotype" w:hAnsiTheme="minorHAnsi" w:cstheme="minorHAnsi"/>
          <w:sz w:val="22"/>
          <w:szCs w:val="22"/>
        </w:rPr>
        <w:t>W przypadku niewykonania lub nienależytego wykonania Umowy zabezpieczenie może zostać przekazane na poczet kar umownych lub odszkodowania, na co Wykonawca wyraża zgodę.</w:t>
      </w:r>
    </w:p>
    <w:p w14:paraId="31E65838" w14:textId="77777777" w:rsidR="004F695F" w:rsidRPr="00AA08E7" w:rsidRDefault="004F695F">
      <w:pPr>
        <w:jc w:val="center"/>
        <w:rPr>
          <w:rFonts w:asciiTheme="minorHAnsi" w:hAnsiTheme="minorHAnsi" w:cstheme="minorHAnsi"/>
          <w:b/>
          <w:bCs/>
          <w:sz w:val="22"/>
          <w:szCs w:val="22"/>
        </w:rPr>
      </w:pPr>
    </w:p>
    <w:p w14:paraId="6CD33744" w14:textId="77777777" w:rsidR="00622C98" w:rsidRPr="003F6E75" w:rsidRDefault="00622C98">
      <w:pPr>
        <w:jc w:val="center"/>
        <w:rPr>
          <w:rFonts w:asciiTheme="minorHAnsi" w:hAnsiTheme="minorHAnsi" w:cstheme="minorHAnsi"/>
          <w:b/>
          <w:bCs/>
          <w:sz w:val="22"/>
          <w:szCs w:val="22"/>
        </w:rPr>
      </w:pPr>
      <w:r w:rsidRPr="003F6E75">
        <w:rPr>
          <w:rFonts w:asciiTheme="minorHAnsi" w:hAnsiTheme="minorHAnsi" w:cstheme="minorHAnsi"/>
          <w:b/>
          <w:bCs/>
          <w:sz w:val="22"/>
          <w:szCs w:val="22"/>
        </w:rPr>
        <w:t>§ 1</w:t>
      </w:r>
      <w:r w:rsidR="00FE641F" w:rsidRPr="003F6E75">
        <w:rPr>
          <w:rFonts w:asciiTheme="minorHAnsi" w:hAnsiTheme="minorHAnsi" w:cstheme="minorHAnsi"/>
          <w:b/>
          <w:bCs/>
          <w:sz w:val="22"/>
          <w:szCs w:val="22"/>
        </w:rPr>
        <w:t>2</w:t>
      </w:r>
      <w:r w:rsidRPr="003F6E75">
        <w:rPr>
          <w:rFonts w:asciiTheme="minorHAnsi" w:hAnsiTheme="minorHAnsi" w:cstheme="minorHAnsi"/>
          <w:b/>
          <w:bCs/>
          <w:sz w:val="22"/>
          <w:szCs w:val="22"/>
        </w:rPr>
        <w:t xml:space="preserve"> </w:t>
      </w:r>
    </w:p>
    <w:p w14:paraId="7DFC28DE" w14:textId="77777777" w:rsidR="00622C98" w:rsidRPr="003F6E75" w:rsidRDefault="00622C98">
      <w:pPr>
        <w:jc w:val="center"/>
        <w:rPr>
          <w:rFonts w:asciiTheme="minorHAnsi" w:hAnsiTheme="minorHAnsi" w:cstheme="minorHAnsi"/>
          <w:b/>
          <w:bCs/>
          <w:sz w:val="22"/>
          <w:szCs w:val="22"/>
        </w:rPr>
      </w:pPr>
      <w:r w:rsidRPr="003F6E75">
        <w:rPr>
          <w:rFonts w:asciiTheme="minorHAnsi" w:hAnsiTheme="minorHAnsi" w:cstheme="minorHAnsi"/>
          <w:b/>
          <w:bCs/>
          <w:sz w:val="22"/>
          <w:szCs w:val="22"/>
        </w:rPr>
        <w:t xml:space="preserve">PRAWA AUTORSKIE </w:t>
      </w:r>
    </w:p>
    <w:p w14:paraId="4DB8CA4D" w14:textId="77777777" w:rsidR="004F695F" w:rsidRPr="003F6E75" w:rsidRDefault="004F695F">
      <w:pPr>
        <w:jc w:val="center"/>
        <w:rPr>
          <w:rFonts w:asciiTheme="minorHAnsi" w:hAnsiTheme="minorHAnsi" w:cstheme="minorHAnsi"/>
          <w:b/>
          <w:bCs/>
        </w:rPr>
      </w:pPr>
    </w:p>
    <w:p w14:paraId="4535DD57" w14:textId="77777777" w:rsidR="00EB716A" w:rsidRPr="003F6E75" w:rsidRDefault="00EB716A" w:rsidP="006F4E64">
      <w:pPr>
        <w:widowControl w:val="0"/>
        <w:numPr>
          <w:ilvl w:val="0"/>
          <w:numId w:val="1"/>
        </w:numPr>
        <w:tabs>
          <w:tab w:val="clear" w:pos="0"/>
          <w:tab w:val="num" w:pos="360"/>
        </w:tabs>
        <w:autoSpaceDE w:val="0"/>
        <w:spacing w:after="113" w:line="360" w:lineRule="auto"/>
        <w:ind w:left="360"/>
        <w:jc w:val="both"/>
        <w:rPr>
          <w:rFonts w:asciiTheme="minorHAnsi" w:eastAsia="Lucida Sans Unicode" w:hAnsiTheme="minorHAnsi" w:cstheme="minorHAnsi"/>
          <w:sz w:val="22"/>
          <w:szCs w:val="22"/>
          <w:lang w:eastAsia="en-US" w:bidi="en-US"/>
        </w:rPr>
      </w:pPr>
      <w:r w:rsidRPr="003F6E75">
        <w:rPr>
          <w:rFonts w:asciiTheme="minorHAnsi" w:eastAsia="Lucida Sans Unicode" w:hAnsiTheme="minorHAnsi" w:cstheme="minorHAnsi"/>
          <w:sz w:val="22"/>
          <w:szCs w:val="22"/>
          <w:lang w:eastAsia="en-US" w:bidi="en-US"/>
        </w:rPr>
        <w:t xml:space="preserve">Strony ustalają, że przedmiot umowy określony w § 1 stanowi przedmiot prawa autorskiego w rozumieniu ustawy z dnia 4 lutego 1994 r. o prawie autorskim i prawach pokrewnych (Dz. U. z 2017 roku poz.880). </w:t>
      </w:r>
    </w:p>
    <w:p w14:paraId="3E7925A0" w14:textId="77777777" w:rsidR="00EB716A" w:rsidRPr="003F6E75" w:rsidRDefault="00EB716A" w:rsidP="006F4E64">
      <w:pPr>
        <w:widowControl w:val="0"/>
        <w:numPr>
          <w:ilvl w:val="0"/>
          <w:numId w:val="1"/>
        </w:numPr>
        <w:tabs>
          <w:tab w:val="clear" w:pos="0"/>
          <w:tab w:val="num" w:pos="360"/>
        </w:tabs>
        <w:autoSpaceDE w:val="0"/>
        <w:spacing w:after="113" w:line="360" w:lineRule="auto"/>
        <w:ind w:left="360"/>
        <w:jc w:val="both"/>
        <w:rPr>
          <w:rFonts w:asciiTheme="minorHAnsi" w:eastAsia="Lucida Sans Unicode" w:hAnsiTheme="minorHAnsi" w:cstheme="minorHAnsi"/>
          <w:sz w:val="22"/>
          <w:szCs w:val="22"/>
          <w:lang w:eastAsia="en-US" w:bidi="en-US"/>
        </w:rPr>
      </w:pPr>
      <w:r w:rsidRPr="003F6E75">
        <w:rPr>
          <w:rFonts w:asciiTheme="minorHAnsi" w:eastAsia="Lucida Sans Unicode" w:hAnsiTheme="minorHAnsi" w:cstheme="minorHAnsi"/>
          <w:sz w:val="22"/>
          <w:szCs w:val="22"/>
          <w:lang w:eastAsia="en-US" w:bidi="en-US"/>
        </w:rPr>
        <w:t xml:space="preserve">W przypadku, kiedy w wyniku realizacji Przedmiotu umowy powstanie utwór w rozumieniu przepisów ustawy z dnia 4 lutego 1994 roku o prawie autorskim i prawach pokrewnych (Dz. U. 2019, poz. 1231 t.j.), zwanej dalej „UOPA”, z chwilą zapłaty Wynagrodzenia określonego w </w:t>
      </w:r>
      <w:r w:rsidR="008C4F9F" w:rsidRPr="003F6E75">
        <w:rPr>
          <w:rFonts w:asciiTheme="minorHAnsi" w:hAnsiTheme="minorHAnsi" w:cstheme="minorHAnsi"/>
          <w:sz w:val="22"/>
          <w:szCs w:val="22"/>
          <w:lang w:eastAsia="pl-PL"/>
        </w:rPr>
        <w:t xml:space="preserve">§4 ust. 1 </w:t>
      </w:r>
      <w:r w:rsidRPr="003F6E75">
        <w:rPr>
          <w:rFonts w:asciiTheme="minorHAnsi" w:eastAsia="Lucida Sans Unicode" w:hAnsiTheme="minorHAnsi" w:cstheme="minorHAnsi"/>
          <w:sz w:val="22"/>
          <w:szCs w:val="22"/>
          <w:lang w:eastAsia="en-US" w:bidi="en-US"/>
        </w:rPr>
        <w:t>Umowy za Dokumentację Projektową, Wykonawca przenosi na Zamawiającego bez jakiekolwiek dodatkowych opłat bezwarunkowo i na wyłączność całość autorskich praw majątkowych do utworu/ów, zgodnie z przepisami UOPA.</w:t>
      </w:r>
    </w:p>
    <w:p w14:paraId="48A54EDB" w14:textId="77777777" w:rsidR="00EB716A" w:rsidRPr="003F6E75" w:rsidRDefault="00EB716A" w:rsidP="006F4E64">
      <w:pPr>
        <w:widowControl w:val="0"/>
        <w:numPr>
          <w:ilvl w:val="0"/>
          <w:numId w:val="1"/>
        </w:numPr>
        <w:tabs>
          <w:tab w:val="clear" w:pos="0"/>
          <w:tab w:val="num" w:pos="360"/>
        </w:tabs>
        <w:autoSpaceDE w:val="0"/>
        <w:spacing w:after="113" w:line="360" w:lineRule="auto"/>
        <w:ind w:left="360"/>
        <w:jc w:val="both"/>
        <w:rPr>
          <w:rFonts w:asciiTheme="minorHAnsi" w:eastAsia="Lucida Sans Unicode" w:hAnsiTheme="minorHAnsi" w:cstheme="minorHAnsi"/>
          <w:sz w:val="22"/>
          <w:szCs w:val="22"/>
          <w:lang w:eastAsia="en-US" w:bidi="en-US"/>
        </w:rPr>
      </w:pPr>
      <w:r w:rsidRPr="003F6E75">
        <w:rPr>
          <w:rFonts w:asciiTheme="minorHAnsi" w:eastAsia="Lucida Sans Unicode" w:hAnsiTheme="minorHAnsi" w:cstheme="minorHAnsi"/>
          <w:sz w:val="22"/>
          <w:szCs w:val="22"/>
          <w:lang w:eastAsia="en-US" w:bidi="en-US"/>
        </w:rPr>
        <w:t xml:space="preserve">Z chwilą dokonania odbioru przedmiotu umowy Wykonawca przenosi w całości prawa autorskie do wykonanej pracy na Zamawiającego w ramach wynagrodzenia określonego w </w:t>
      </w:r>
      <w:r w:rsidR="008C4F9F" w:rsidRPr="003F6E75">
        <w:rPr>
          <w:rFonts w:asciiTheme="minorHAnsi" w:hAnsiTheme="minorHAnsi" w:cstheme="minorHAnsi"/>
          <w:sz w:val="22"/>
          <w:szCs w:val="22"/>
          <w:lang w:eastAsia="pl-PL"/>
        </w:rPr>
        <w:t xml:space="preserve">§4 ust. 1 </w:t>
      </w:r>
      <w:r w:rsidRPr="003F6E75">
        <w:rPr>
          <w:rFonts w:asciiTheme="minorHAnsi" w:eastAsia="Lucida Sans Unicode" w:hAnsiTheme="minorHAnsi" w:cstheme="minorHAnsi"/>
          <w:sz w:val="22"/>
          <w:szCs w:val="22"/>
          <w:lang w:eastAsia="en-US" w:bidi="en-US"/>
        </w:rPr>
        <w:t xml:space="preserve">  niniejszej umowy.</w:t>
      </w:r>
    </w:p>
    <w:p w14:paraId="08CEF856" w14:textId="77777777" w:rsidR="00947BF9" w:rsidRPr="003F6E75" w:rsidRDefault="00EB716A" w:rsidP="006F4E64">
      <w:pPr>
        <w:widowControl w:val="0"/>
        <w:numPr>
          <w:ilvl w:val="0"/>
          <w:numId w:val="1"/>
        </w:numPr>
        <w:tabs>
          <w:tab w:val="clear" w:pos="0"/>
          <w:tab w:val="num" w:pos="360"/>
        </w:tabs>
        <w:suppressAutoHyphens w:val="0"/>
        <w:autoSpaceDE w:val="0"/>
        <w:autoSpaceDN w:val="0"/>
        <w:adjustRightInd w:val="0"/>
        <w:spacing w:after="147" w:line="360" w:lineRule="auto"/>
        <w:ind w:left="357"/>
        <w:contextualSpacing/>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 xml:space="preserve">Przeniesienie autorskich praw majątkowych do utworu/ów następuje na wszystkich polach eksploatacji znanych w chwili zawarcia Umowy, a w szczególności do: </w:t>
      </w:r>
    </w:p>
    <w:p w14:paraId="0719A761" w14:textId="77777777" w:rsidR="009C452C" w:rsidRPr="003F6E75"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 xml:space="preserve">utrwalania, zwielokrotniania, wytwarzania dowolną techniką egzemplarzy utworów, w tym </w:t>
      </w:r>
      <w:r w:rsidR="009C452C" w:rsidRPr="003F6E75">
        <w:rPr>
          <w:rFonts w:asciiTheme="minorHAnsi" w:hAnsiTheme="minorHAnsi" w:cstheme="minorHAnsi"/>
          <w:sz w:val="22"/>
          <w:szCs w:val="22"/>
          <w:lang w:eastAsia="pl-PL"/>
        </w:rPr>
        <w:t xml:space="preserve"> </w:t>
      </w:r>
      <w:r w:rsidRPr="003F6E75">
        <w:rPr>
          <w:rFonts w:asciiTheme="minorHAnsi" w:hAnsiTheme="minorHAnsi" w:cstheme="minorHAnsi"/>
          <w:sz w:val="22"/>
          <w:szCs w:val="22"/>
          <w:lang w:eastAsia="pl-PL"/>
        </w:rPr>
        <w:t>techniką drukarską, poligraficzną, reprograficzną, informatyczną, zapisu magnetycznego oraz techniką cyfrową,</w:t>
      </w:r>
    </w:p>
    <w:p w14:paraId="7E36E730" w14:textId="77777777" w:rsidR="009C452C" w:rsidRPr="003F6E75"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 xml:space="preserve">użyczania lub najmu oryginału albo egzemplarzy, </w:t>
      </w:r>
    </w:p>
    <w:p w14:paraId="1B500A0F" w14:textId="77777777" w:rsidR="009C452C" w:rsidRPr="003F6E75"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 xml:space="preserve">publicznego udostępniania utworów w taki sposób, aby każdy mógł mieć do niego dostęp w miejscu i w czasie przez siebie wybranym, </w:t>
      </w:r>
    </w:p>
    <w:p w14:paraId="689EB165" w14:textId="77777777" w:rsidR="009C452C" w:rsidRPr="003F6E75"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 xml:space="preserve">wykonywania i zezwalania na wykonywanie autorskich praw zależnych, w tym rozporządzania utworem zależnym oraz udzielania licencji oraz licencji z prawem sublicencji na korzystanie z utworu zależnego, </w:t>
      </w:r>
    </w:p>
    <w:p w14:paraId="2B0868A1" w14:textId="77777777" w:rsidR="009C452C" w:rsidRPr="003F6E75"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 xml:space="preserve">modyfikowania całości oraz pojedynczych fragmentów w tym m.in. prawo do korekty, dokonywania przeróbek, zmian i adaptacji, łączenie fragmentów z innymi utworami, </w:t>
      </w:r>
    </w:p>
    <w:p w14:paraId="7CA2A268" w14:textId="77777777" w:rsidR="009C452C" w:rsidRPr="003F6E75"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 xml:space="preserve">wprowadzania do pamięci komputerów, sieci Internet, </w:t>
      </w:r>
    </w:p>
    <w:p w14:paraId="063D5949" w14:textId="77777777" w:rsidR="009C452C" w:rsidRPr="003F6E75"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trwałego lub czasowego zwielokrotniania utworu w całości lub w części jakimikolwiek środkami i w jakiejkolwiek formie, w tym poprzez wykonywanie kserokopii, fotokopii, reprodukcji komputerowych,</w:t>
      </w:r>
    </w:p>
    <w:p w14:paraId="7A96EF67" w14:textId="77777777" w:rsidR="009C452C" w:rsidRPr="003F6E75"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udostępniania wykonawcom,</w:t>
      </w:r>
    </w:p>
    <w:p w14:paraId="0B6B30DE" w14:textId="77777777" w:rsidR="00EB716A" w:rsidRPr="003F6E75"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 xml:space="preserve">wielokrotnego wykorzystywania utworu/ów do realizacji celów, zadań i inwestycji Zamawiającego. </w:t>
      </w:r>
    </w:p>
    <w:p w14:paraId="2A3E5E3C" w14:textId="77777777" w:rsidR="00947BF9" w:rsidRPr="003F6E75" w:rsidRDefault="00EB716A" w:rsidP="006F4E64">
      <w:pPr>
        <w:numPr>
          <w:ilvl w:val="0"/>
          <w:numId w:val="1"/>
        </w:numPr>
        <w:suppressAutoHyphens w:val="0"/>
        <w:autoSpaceDE w:val="0"/>
        <w:autoSpaceDN w:val="0"/>
        <w:adjustRightInd w:val="0"/>
        <w:spacing w:line="360" w:lineRule="auto"/>
        <w:ind w:left="284"/>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 xml:space="preserve">Wykonawca oświadcza, że na mocy łączących go umów z twórcami utworów, twórcy zapewnili, że nie będą wykonywać osobistych praw autorskich do utworu. </w:t>
      </w:r>
    </w:p>
    <w:p w14:paraId="35B1F65E" w14:textId="77777777" w:rsidR="00947BF9" w:rsidRPr="003F6E75" w:rsidRDefault="00EB716A" w:rsidP="006F4E64">
      <w:pPr>
        <w:numPr>
          <w:ilvl w:val="0"/>
          <w:numId w:val="1"/>
        </w:numPr>
        <w:suppressAutoHyphens w:val="0"/>
        <w:autoSpaceDE w:val="0"/>
        <w:autoSpaceDN w:val="0"/>
        <w:adjustRightInd w:val="0"/>
        <w:spacing w:line="360" w:lineRule="auto"/>
        <w:ind w:left="284"/>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W chwili określonej w §</w:t>
      </w:r>
      <w:r w:rsidR="00FB2159" w:rsidRPr="003F6E75">
        <w:rPr>
          <w:rFonts w:asciiTheme="minorHAnsi" w:hAnsiTheme="minorHAnsi" w:cstheme="minorHAnsi"/>
          <w:sz w:val="22"/>
          <w:szCs w:val="22"/>
          <w:lang w:eastAsia="pl-PL"/>
        </w:rPr>
        <w:t xml:space="preserve"> 6</w:t>
      </w:r>
      <w:r w:rsidRPr="003F6E75">
        <w:rPr>
          <w:rFonts w:asciiTheme="minorHAnsi" w:hAnsiTheme="minorHAnsi" w:cstheme="minorHAnsi"/>
          <w:sz w:val="22"/>
          <w:szCs w:val="22"/>
          <w:lang w:eastAsia="pl-PL"/>
        </w:rPr>
        <w:t xml:space="preserve"> ust. </w:t>
      </w:r>
      <w:r w:rsidR="00FB2159" w:rsidRPr="003F6E75">
        <w:rPr>
          <w:rFonts w:asciiTheme="minorHAnsi" w:hAnsiTheme="minorHAnsi" w:cstheme="minorHAnsi"/>
          <w:sz w:val="22"/>
          <w:szCs w:val="22"/>
          <w:lang w:eastAsia="pl-PL"/>
        </w:rPr>
        <w:t>3 i 4</w:t>
      </w:r>
      <w:r w:rsidRPr="003F6E75">
        <w:rPr>
          <w:rFonts w:asciiTheme="minorHAnsi" w:hAnsiTheme="minorHAnsi" w:cstheme="minorHAnsi"/>
          <w:sz w:val="22"/>
          <w:szCs w:val="22"/>
          <w:lang w:eastAsia="pl-PL"/>
        </w:rPr>
        <w:t xml:space="preserve"> Umowy, Wykonawca przenosi na Zamawiającego własność wszelkich egzemplarzy utworu lub jego części, które przekaże Zamawiającemu stosownie do postanowień Umowy oraz nośników, na których zostały one utrwalone. </w:t>
      </w:r>
    </w:p>
    <w:p w14:paraId="0745546F" w14:textId="77777777" w:rsidR="00EB716A" w:rsidRPr="003F6E75" w:rsidRDefault="00EB716A" w:rsidP="006F4E64">
      <w:pPr>
        <w:numPr>
          <w:ilvl w:val="0"/>
          <w:numId w:val="1"/>
        </w:numPr>
        <w:suppressAutoHyphens w:val="0"/>
        <w:autoSpaceDE w:val="0"/>
        <w:autoSpaceDN w:val="0"/>
        <w:adjustRightInd w:val="0"/>
        <w:spacing w:line="360" w:lineRule="auto"/>
        <w:ind w:left="284"/>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 xml:space="preserve">Wynagrodzenie za przeniesienie na Zamawiającego autorskich praw majątkowych do utworów obejmuje: </w:t>
      </w:r>
    </w:p>
    <w:p w14:paraId="09C4E977" w14:textId="77777777" w:rsidR="009C452C" w:rsidRPr="003F6E75" w:rsidRDefault="00EB716A" w:rsidP="009C452C">
      <w:pPr>
        <w:numPr>
          <w:ilvl w:val="1"/>
          <w:numId w:val="1"/>
        </w:numPr>
        <w:tabs>
          <w:tab w:val="left" w:pos="851"/>
        </w:tabs>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 xml:space="preserve">wynagrodzenie za przeniesienie, w odniesieniu do terytorium całego świata, bez ograniczeń czasowych i na wszystkich polach eksploatacji wskazanych w Umowie, autorskich praw majątkowych do utworu, jego aktualizacji, poprawek, oraz udzielenie, w odniesieniu do terytorium całego świata, bez ograniczeń czasowych i na wszystkich polach eksploatacji wskazanych w Umowie, zezwolenia na sporządzanie, korzystanie i rozporządzanie utworami zależnymi w stosunku do utworu, jego aktualizacji, poprawek oraz przeniesienie praw do udzielania zezwolenia na wykonywanie praw zależnych w odniesieniu do wszystkich pól eksploatacji wymienionych w Umowie oraz </w:t>
      </w:r>
    </w:p>
    <w:p w14:paraId="623D241D" w14:textId="77777777" w:rsidR="00947BF9" w:rsidRPr="003F6E75" w:rsidRDefault="00EB716A" w:rsidP="009C452C">
      <w:pPr>
        <w:numPr>
          <w:ilvl w:val="1"/>
          <w:numId w:val="1"/>
        </w:numPr>
        <w:tabs>
          <w:tab w:val="left" w:pos="851"/>
        </w:tabs>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 xml:space="preserve">wynagrodzenie za przeniesienie własności nośników, na których dostarczono utwór. </w:t>
      </w:r>
    </w:p>
    <w:p w14:paraId="5E9F5AFA" w14:textId="77777777" w:rsidR="00EB716A" w:rsidRPr="003F6E75" w:rsidRDefault="00EB716A" w:rsidP="006F4E64">
      <w:pPr>
        <w:numPr>
          <w:ilvl w:val="0"/>
          <w:numId w:val="1"/>
        </w:numPr>
        <w:suppressAutoHyphens w:val="0"/>
        <w:autoSpaceDE w:val="0"/>
        <w:autoSpaceDN w:val="0"/>
        <w:adjustRightInd w:val="0"/>
        <w:spacing w:after="147" w:line="360" w:lineRule="auto"/>
        <w:ind w:left="284"/>
        <w:contextualSpacing/>
        <w:rPr>
          <w:rFonts w:asciiTheme="minorHAnsi" w:hAnsiTheme="minorHAnsi" w:cstheme="minorHAnsi"/>
          <w:sz w:val="22"/>
          <w:szCs w:val="22"/>
          <w:lang w:eastAsia="pl-PL"/>
        </w:rPr>
      </w:pPr>
      <w:r w:rsidRPr="003F6E75">
        <w:rPr>
          <w:rFonts w:asciiTheme="minorHAnsi" w:hAnsiTheme="minorHAnsi" w:cstheme="minorHAnsi"/>
          <w:sz w:val="22"/>
          <w:szCs w:val="22"/>
          <w:lang w:eastAsia="pl-PL"/>
        </w:rPr>
        <w:t>Wykonawca oświadcza i zapewnia, że:</w:t>
      </w:r>
    </w:p>
    <w:p w14:paraId="22721EFC" w14:textId="77777777" w:rsidR="009C452C" w:rsidRPr="003F6E75" w:rsidRDefault="00EB716A" w:rsidP="009C452C">
      <w:pPr>
        <w:numPr>
          <w:ilvl w:val="1"/>
          <w:numId w:val="1"/>
        </w:numPr>
        <w:tabs>
          <w:tab w:val="left" w:pos="851"/>
        </w:tabs>
        <w:suppressAutoHyphens w:val="0"/>
        <w:autoSpaceDE w:val="0"/>
        <w:autoSpaceDN w:val="0"/>
        <w:adjustRightInd w:val="0"/>
        <w:spacing w:line="360" w:lineRule="auto"/>
        <w:contextualSpacing/>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 xml:space="preserve">jest uprawniony do przeniesienia na Zamawiającego autorskich praw majątkowych do Przedmiotu umowy, w zakresie określonym w Umowie oraz, że przeniesienie na Zamawiającego tych praw nie narusza jakichkolwiek praw osób trzecich, </w:t>
      </w:r>
    </w:p>
    <w:p w14:paraId="0F1B6E2F" w14:textId="77777777" w:rsidR="009C452C" w:rsidRPr="003F6E75" w:rsidRDefault="00EB716A" w:rsidP="009C452C">
      <w:pPr>
        <w:numPr>
          <w:ilvl w:val="1"/>
          <w:numId w:val="1"/>
        </w:numPr>
        <w:tabs>
          <w:tab w:val="left" w:pos="851"/>
        </w:tabs>
        <w:suppressAutoHyphens w:val="0"/>
        <w:autoSpaceDE w:val="0"/>
        <w:autoSpaceDN w:val="0"/>
        <w:adjustRightInd w:val="0"/>
        <w:spacing w:line="360" w:lineRule="auto"/>
        <w:contextualSpacing/>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 xml:space="preserve">jest uprawniony do udzielenia Zamawiającemu wszelkich zgód, zezwoleń, upoważnień jak również jest uprawniony przenieść na Zamawiającego wszelkie prawa wymienione w niniejszej Umowie zgodnie z postanowieniami i w zakresie określonym w Umowie, a udzielenie tych zgód, zezwoleń, upoważnień i przeniesienie na Zamawiającego praw określonych w Umowie nie narusza jakichkolwiek praw osób trzecich, </w:t>
      </w:r>
    </w:p>
    <w:p w14:paraId="2A5EC33D" w14:textId="77777777" w:rsidR="00F36D85" w:rsidRPr="003F6E75" w:rsidRDefault="00EB716A" w:rsidP="009C452C">
      <w:pPr>
        <w:numPr>
          <w:ilvl w:val="1"/>
          <w:numId w:val="1"/>
        </w:numPr>
        <w:tabs>
          <w:tab w:val="left" w:pos="851"/>
        </w:tabs>
        <w:suppressAutoHyphens w:val="0"/>
        <w:autoSpaceDE w:val="0"/>
        <w:autoSpaceDN w:val="0"/>
        <w:adjustRightInd w:val="0"/>
        <w:spacing w:line="360" w:lineRule="auto"/>
        <w:contextualSpacing/>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 xml:space="preserve">korzystanie i rozporządzanie przez Zamawiającego z Przedmiotu umowy, jego aktualizacji, poprawek oraz utworów zależnych w stosunku do wszystkich w/w elementów w zakresie określonym w Umowie i przepisach UOPA oraz wykonywanie innych praw nabytych na mocy Umowy nie będzie naruszało praw jakichkolwiek osób trzecich. </w:t>
      </w:r>
    </w:p>
    <w:p w14:paraId="1074BD8D" w14:textId="77777777" w:rsidR="009C452C" w:rsidRPr="003F6E75" w:rsidRDefault="00EB716A" w:rsidP="009C452C">
      <w:pPr>
        <w:numPr>
          <w:ilvl w:val="0"/>
          <w:numId w:val="1"/>
        </w:numPr>
        <w:suppressAutoHyphens w:val="0"/>
        <w:autoSpaceDE w:val="0"/>
        <w:autoSpaceDN w:val="0"/>
        <w:adjustRightInd w:val="0"/>
        <w:spacing w:line="360" w:lineRule="auto"/>
        <w:ind w:left="426"/>
        <w:contextualSpacing/>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Niezależnie od innych postanowień, w przypadku podniesienia przez osoby trzecie w stosunku do Zamawiającego, jego licencjobiorców, sublicencjobiorców, ich następców prawnych lub podmiotów, na które Zamawiający przeniesie uprawnienia wynikające z Umowy, jakichkolwiek roszczeń wynikających z naruszenia autorskich praw majątkowych, praw zależnych, naruszenia patentu, zarejestrowanego wzoru, znaku towarowego lub nazwy handlowej, bądź też innych praw na dobrach niematerialnych, Wykonawca zwolni Zamawiającego, jego licencjobiorców, sublicencjobiorców, ich następców prawnych, lub podmioty, na które Zamawiający przeniesie uprawnienia wynikające z Umowy, z jakiejkolwiek odpowiedzialności wynikającej z takich roszczeń oraz pokryje wszelkie udokumentowane i uzasadnione koszty poniesione przez Zamawiającego i w/w podmioty w przypadku podniesienia roszczeń, o których mowa powyżej</w:t>
      </w:r>
      <w:r w:rsidR="00FD6A54" w:rsidRPr="003F6E75">
        <w:rPr>
          <w:rFonts w:asciiTheme="minorHAnsi" w:hAnsiTheme="minorHAnsi" w:cstheme="minorHAnsi"/>
          <w:sz w:val="22"/>
          <w:szCs w:val="22"/>
          <w:lang w:eastAsia="pl-PL"/>
        </w:rPr>
        <w:t xml:space="preserve">, a także pokryje ewentualne szkody powstałe po stronie Zamawiającego. </w:t>
      </w:r>
      <w:r w:rsidRPr="003F6E75">
        <w:rPr>
          <w:rFonts w:asciiTheme="minorHAnsi" w:hAnsiTheme="minorHAnsi" w:cstheme="minorHAnsi"/>
          <w:sz w:val="22"/>
          <w:szCs w:val="22"/>
          <w:lang w:eastAsia="pl-PL"/>
        </w:rPr>
        <w:t xml:space="preserve"> </w:t>
      </w:r>
    </w:p>
    <w:p w14:paraId="69987B26" w14:textId="77777777" w:rsidR="00EB716A" w:rsidRPr="003F6E75" w:rsidRDefault="00EB716A" w:rsidP="009C452C">
      <w:pPr>
        <w:numPr>
          <w:ilvl w:val="0"/>
          <w:numId w:val="1"/>
        </w:numPr>
        <w:suppressAutoHyphens w:val="0"/>
        <w:autoSpaceDE w:val="0"/>
        <w:autoSpaceDN w:val="0"/>
        <w:adjustRightInd w:val="0"/>
        <w:spacing w:line="360" w:lineRule="auto"/>
        <w:ind w:left="426"/>
        <w:contextualSpacing/>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 xml:space="preserve">W przypadku, w którym w wyniku: </w:t>
      </w:r>
      <w:r w:rsidR="005841CB" w:rsidRPr="003F6E75">
        <w:rPr>
          <w:rFonts w:asciiTheme="minorHAnsi" w:hAnsiTheme="minorHAnsi" w:cstheme="minorHAnsi"/>
          <w:sz w:val="22"/>
          <w:szCs w:val="22"/>
          <w:lang w:eastAsia="pl-PL"/>
        </w:rPr>
        <w:t xml:space="preserve"> </w:t>
      </w:r>
    </w:p>
    <w:p w14:paraId="19B95219" w14:textId="77777777" w:rsidR="00F36D85" w:rsidRPr="003F6E75" w:rsidRDefault="00EB716A" w:rsidP="009C452C">
      <w:pPr>
        <w:numPr>
          <w:ilvl w:val="1"/>
          <w:numId w:val="1"/>
        </w:numPr>
        <w:tabs>
          <w:tab w:val="clear" w:pos="786"/>
          <w:tab w:val="left" w:pos="993"/>
        </w:tabs>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nieprawdziwości oświadczeń złożonych przez Wykonawcę w niniejszym paragrafie; lub</w:t>
      </w:r>
    </w:p>
    <w:p w14:paraId="758F5522" w14:textId="77777777" w:rsidR="00F36D85" w:rsidRPr="003F6E75" w:rsidRDefault="00EB716A" w:rsidP="009C452C">
      <w:pPr>
        <w:numPr>
          <w:ilvl w:val="1"/>
          <w:numId w:val="1"/>
        </w:numPr>
        <w:tabs>
          <w:tab w:val="left" w:pos="993"/>
        </w:tabs>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 xml:space="preserve">w przypadku podniesienia przez osoby trzecie w </w:t>
      </w:r>
      <w:r w:rsidR="00F36D85" w:rsidRPr="003F6E75">
        <w:rPr>
          <w:rFonts w:asciiTheme="minorHAnsi" w:hAnsiTheme="minorHAnsi" w:cstheme="minorHAnsi"/>
          <w:sz w:val="22"/>
          <w:szCs w:val="22"/>
          <w:lang w:eastAsia="pl-PL"/>
        </w:rPr>
        <w:t xml:space="preserve">stosunku do Zamawiającego, jego </w:t>
      </w:r>
      <w:r w:rsidRPr="003F6E75">
        <w:rPr>
          <w:rFonts w:asciiTheme="minorHAnsi" w:hAnsiTheme="minorHAnsi" w:cstheme="minorHAnsi"/>
          <w:sz w:val="22"/>
          <w:szCs w:val="22"/>
          <w:lang w:eastAsia="pl-PL"/>
        </w:rPr>
        <w:t xml:space="preserve">licencjobiorców, sublicencjobiorców, ich następców prawnych lub podmiotów, na które Zamawiający przeniesie uprawnienia wynikające z Umowy roszczeń, o których mowa w §1 ust. </w:t>
      </w:r>
      <w:r w:rsidR="00FD6A54" w:rsidRPr="003F6E75">
        <w:rPr>
          <w:rFonts w:asciiTheme="minorHAnsi" w:hAnsiTheme="minorHAnsi" w:cstheme="minorHAnsi"/>
          <w:sz w:val="22"/>
          <w:szCs w:val="22"/>
          <w:lang w:eastAsia="pl-PL"/>
        </w:rPr>
        <w:t>9</w:t>
      </w:r>
      <w:r w:rsidRPr="003F6E75">
        <w:rPr>
          <w:rFonts w:asciiTheme="minorHAnsi" w:hAnsiTheme="minorHAnsi" w:cstheme="minorHAnsi"/>
          <w:sz w:val="22"/>
          <w:szCs w:val="22"/>
          <w:lang w:eastAsia="pl-PL"/>
        </w:rPr>
        <w:t xml:space="preserve"> Umowy; lub </w:t>
      </w:r>
    </w:p>
    <w:p w14:paraId="16C1E134" w14:textId="77777777" w:rsidR="00EB716A" w:rsidRPr="003F6E75" w:rsidRDefault="00EB716A" w:rsidP="009C452C">
      <w:pPr>
        <w:numPr>
          <w:ilvl w:val="1"/>
          <w:numId w:val="1"/>
        </w:numPr>
        <w:tabs>
          <w:tab w:val="left" w:pos="993"/>
        </w:tabs>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 xml:space="preserve">wad prawnych utworu, Zamawiający, jego licencjobiorcy, sublicencjobiorcy, ich następcy prawni lub podmioty, na które Zamawiający przeniesie uprawnienia wynikające z Umowy nie będą mogli wykonywać uprawnień określonych w Umowie, lub w umowie licencji lub sublicencji, </w:t>
      </w:r>
    </w:p>
    <w:p w14:paraId="26E95871" w14:textId="77777777" w:rsidR="00EB716A" w:rsidRPr="003F6E75" w:rsidRDefault="00EB716A" w:rsidP="00EB716A">
      <w:pPr>
        <w:suppressAutoHyphens w:val="0"/>
        <w:autoSpaceDE w:val="0"/>
        <w:autoSpaceDN w:val="0"/>
        <w:adjustRightInd w:val="0"/>
        <w:spacing w:line="360" w:lineRule="auto"/>
        <w:contextualSpacing/>
        <w:jc w:val="both"/>
        <w:rPr>
          <w:rFonts w:asciiTheme="minorHAnsi" w:hAnsiTheme="minorHAnsi" w:cstheme="minorHAnsi"/>
          <w:sz w:val="22"/>
          <w:szCs w:val="22"/>
          <w:lang w:eastAsia="pl-PL"/>
        </w:rPr>
      </w:pPr>
      <w:r w:rsidRPr="003F6E75">
        <w:rPr>
          <w:rFonts w:asciiTheme="minorHAnsi" w:hAnsiTheme="minorHAnsi" w:cstheme="minorHAnsi"/>
          <w:sz w:val="22"/>
          <w:szCs w:val="22"/>
          <w:lang w:eastAsia="pl-PL"/>
        </w:rPr>
        <w:t>Wykonawca na własny koszt uzyska od osób uprawnionych, uprawienia umożliwiające mu wykonanie zobowiązań wynikających z Umowy lub na własny koszt zapewni, aby takie osoby trzecie dysponujące prawami do utworu, udzieliły Zamawiającemu, jego licencjobiorcom, sublicencjobiorcom, ich następcom prawnym lub podmiotom, na które Zamawiający przeniesie uprawnienia wynikające z Umowy wszelkich licencji, zgód, zezwoleń i upoważnień oraz przeniosły prawa w zakresie, co najmniej takim jak określony w Umowie.</w:t>
      </w:r>
    </w:p>
    <w:p w14:paraId="60F2A4A4" w14:textId="4048AAFF"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3F6E75">
        <w:rPr>
          <w:rFonts w:asciiTheme="minorHAnsi" w:hAnsiTheme="minorHAnsi" w:cstheme="minorHAnsi"/>
          <w:b/>
          <w:bCs/>
          <w:sz w:val="22"/>
          <w:szCs w:val="22"/>
        </w:rPr>
        <w:t>3</w:t>
      </w:r>
    </w:p>
    <w:p w14:paraId="57A30D41"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ZMIANA UMOWY</w:t>
      </w:r>
    </w:p>
    <w:p w14:paraId="2540631D" w14:textId="77777777" w:rsidR="004F695F" w:rsidRPr="00AA08E7" w:rsidRDefault="004F695F">
      <w:pPr>
        <w:jc w:val="center"/>
        <w:rPr>
          <w:rFonts w:asciiTheme="minorHAnsi" w:hAnsiTheme="minorHAnsi" w:cstheme="minorHAnsi"/>
        </w:rPr>
      </w:pPr>
    </w:p>
    <w:p w14:paraId="3227039D" w14:textId="77777777" w:rsidR="00622C98" w:rsidRPr="00AA08E7" w:rsidRDefault="00622C98" w:rsidP="006B2D3B">
      <w:pPr>
        <w:spacing w:line="360" w:lineRule="auto"/>
        <w:jc w:val="both"/>
        <w:rPr>
          <w:rFonts w:asciiTheme="minorHAnsi" w:hAnsiTheme="minorHAnsi" w:cstheme="minorHAnsi"/>
          <w:sz w:val="22"/>
          <w:szCs w:val="22"/>
        </w:rPr>
      </w:pPr>
      <w:r w:rsidRPr="00AA08E7">
        <w:rPr>
          <w:rFonts w:asciiTheme="minorHAnsi" w:hAnsiTheme="minorHAnsi" w:cstheme="minorHAnsi"/>
          <w:bCs/>
          <w:sz w:val="22"/>
          <w:szCs w:val="22"/>
        </w:rPr>
        <w:t>Dopuszcza się zmiany postanowień zawartej umowy w zakresie i trybie przewidzianym w art. 4</w:t>
      </w:r>
      <w:r w:rsidR="007A4493" w:rsidRPr="00AA08E7">
        <w:rPr>
          <w:rFonts w:asciiTheme="minorHAnsi" w:hAnsiTheme="minorHAnsi" w:cstheme="minorHAnsi"/>
          <w:bCs/>
          <w:sz w:val="22"/>
          <w:szCs w:val="22"/>
        </w:rPr>
        <w:t>55</w:t>
      </w:r>
      <w:r w:rsidRPr="00AA08E7">
        <w:rPr>
          <w:rFonts w:asciiTheme="minorHAnsi" w:hAnsiTheme="minorHAnsi" w:cstheme="minorHAnsi"/>
          <w:bCs/>
          <w:sz w:val="22"/>
          <w:szCs w:val="22"/>
        </w:rPr>
        <w:t xml:space="preserve"> Pzp.</w:t>
      </w:r>
    </w:p>
    <w:p w14:paraId="1DC25ABB" w14:textId="77777777" w:rsidR="00622C98" w:rsidRPr="00AA08E7" w:rsidRDefault="00622C98" w:rsidP="006B2D3B">
      <w:pPr>
        <w:spacing w:line="360" w:lineRule="auto"/>
        <w:jc w:val="both"/>
        <w:rPr>
          <w:rFonts w:asciiTheme="minorHAnsi" w:hAnsiTheme="minorHAnsi" w:cstheme="minorHAnsi"/>
          <w:sz w:val="22"/>
          <w:szCs w:val="22"/>
        </w:rPr>
      </w:pPr>
      <w:r w:rsidRPr="00AA08E7">
        <w:rPr>
          <w:rFonts w:asciiTheme="minorHAnsi" w:hAnsiTheme="minorHAnsi" w:cstheme="minorHAnsi"/>
          <w:bCs/>
          <w:sz w:val="22"/>
          <w:szCs w:val="22"/>
        </w:rPr>
        <w:t xml:space="preserve">Zamawiający przewiduje </w:t>
      </w:r>
      <w:r w:rsidRPr="00AA08E7">
        <w:rPr>
          <w:rFonts w:asciiTheme="minorHAnsi" w:hAnsiTheme="minorHAnsi" w:cstheme="minorHAnsi"/>
          <w:b/>
          <w:bCs/>
          <w:sz w:val="22"/>
          <w:szCs w:val="22"/>
        </w:rPr>
        <w:t>możliwość zmian umowy</w:t>
      </w:r>
      <w:r w:rsidRPr="00AA08E7">
        <w:rPr>
          <w:rFonts w:asciiTheme="minorHAnsi" w:hAnsiTheme="minorHAnsi" w:cstheme="minorHAnsi"/>
          <w:bCs/>
          <w:sz w:val="22"/>
          <w:szCs w:val="22"/>
        </w:rPr>
        <w:t xml:space="preserve"> o których mowa w </w:t>
      </w:r>
      <w:r w:rsidRPr="00AA08E7">
        <w:rPr>
          <w:rFonts w:asciiTheme="minorHAnsi" w:hAnsiTheme="minorHAnsi" w:cstheme="minorHAnsi"/>
          <w:b/>
          <w:bCs/>
          <w:sz w:val="22"/>
          <w:szCs w:val="22"/>
        </w:rPr>
        <w:t>art.4</w:t>
      </w:r>
      <w:r w:rsidR="007A4493" w:rsidRPr="00AA08E7">
        <w:rPr>
          <w:rFonts w:asciiTheme="minorHAnsi" w:hAnsiTheme="minorHAnsi" w:cstheme="minorHAnsi"/>
          <w:b/>
          <w:bCs/>
          <w:sz w:val="22"/>
          <w:szCs w:val="22"/>
        </w:rPr>
        <w:t>55</w:t>
      </w:r>
      <w:r w:rsidRPr="00AA08E7">
        <w:rPr>
          <w:rFonts w:asciiTheme="minorHAnsi" w:hAnsiTheme="minorHAnsi" w:cstheme="minorHAnsi"/>
          <w:b/>
          <w:bCs/>
          <w:sz w:val="22"/>
          <w:szCs w:val="22"/>
        </w:rPr>
        <w:t xml:space="preserve"> </w:t>
      </w:r>
      <w:r w:rsidRPr="00AA08E7">
        <w:rPr>
          <w:rFonts w:asciiTheme="minorHAnsi" w:hAnsiTheme="minorHAnsi" w:cstheme="minorHAnsi"/>
          <w:bCs/>
          <w:sz w:val="22"/>
          <w:szCs w:val="22"/>
        </w:rPr>
        <w:t>ustawy Pzp,</w:t>
      </w:r>
      <w:r w:rsidRPr="00AA08E7">
        <w:rPr>
          <w:rFonts w:asciiTheme="minorHAnsi" w:hAnsiTheme="minorHAnsi" w:cstheme="minorHAnsi"/>
          <w:bCs/>
          <w:sz w:val="22"/>
          <w:szCs w:val="22"/>
        </w:rPr>
        <w:br/>
        <w:t>w szczególności w następujących przypadkach:</w:t>
      </w:r>
    </w:p>
    <w:p w14:paraId="441F705B" w14:textId="77777777" w:rsidR="00622C98" w:rsidRPr="00AA08E7" w:rsidRDefault="00622C98" w:rsidP="006B2D3B">
      <w:pPr>
        <w:spacing w:line="360" w:lineRule="auto"/>
        <w:jc w:val="both"/>
        <w:rPr>
          <w:rFonts w:asciiTheme="minorHAnsi" w:hAnsiTheme="minorHAnsi" w:cstheme="minorHAnsi"/>
          <w:sz w:val="22"/>
          <w:szCs w:val="22"/>
        </w:rPr>
      </w:pPr>
    </w:p>
    <w:p w14:paraId="05262449" w14:textId="77777777" w:rsidR="00622C98" w:rsidRPr="00AA08E7" w:rsidRDefault="00622C98" w:rsidP="006F4E64">
      <w:pPr>
        <w:numPr>
          <w:ilvl w:val="0"/>
          <w:numId w:val="5"/>
        </w:numPr>
        <w:spacing w:line="360" w:lineRule="auto"/>
        <w:ind w:left="567" w:hanging="426"/>
        <w:jc w:val="both"/>
        <w:rPr>
          <w:rFonts w:asciiTheme="minorHAnsi" w:hAnsiTheme="minorHAnsi" w:cstheme="minorHAnsi"/>
          <w:sz w:val="22"/>
          <w:szCs w:val="22"/>
        </w:rPr>
      </w:pPr>
      <w:r w:rsidRPr="00AA08E7">
        <w:rPr>
          <w:rFonts w:asciiTheme="minorHAnsi" w:hAnsiTheme="minorHAnsi" w:cstheme="minorHAnsi"/>
          <w:b/>
          <w:sz w:val="22"/>
          <w:szCs w:val="22"/>
        </w:rPr>
        <w:t xml:space="preserve">Zmiana przedmiotu umowy </w:t>
      </w:r>
      <w:r w:rsidRPr="00AA08E7">
        <w:rPr>
          <w:rFonts w:asciiTheme="minorHAnsi" w:hAnsiTheme="minorHAnsi" w:cstheme="minorHAnsi"/>
          <w:sz w:val="22"/>
          <w:szCs w:val="22"/>
        </w:rPr>
        <w:t>w przypadku, gdy:</w:t>
      </w:r>
    </w:p>
    <w:p w14:paraId="234AB41A" w14:textId="77777777" w:rsidR="00F36D85" w:rsidRPr="00AA08E7" w:rsidRDefault="00622C98" w:rsidP="00F36D85">
      <w:pPr>
        <w:numPr>
          <w:ilvl w:val="0"/>
          <w:numId w:val="25"/>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trakcie realizacji zamówienia wystąpią nieprzewidziane w dokumentacji postępowania</w:t>
      </w:r>
      <w:r w:rsidRPr="00AA08E7">
        <w:rPr>
          <w:rFonts w:asciiTheme="minorHAnsi" w:hAnsiTheme="minorHAnsi" w:cstheme="minorHAnsi"/>
          <w:sz w:val="22"/>
          <w:szCs w:val="22"/>
        </w:rPr>
        <w:br/>
        <w:t>o udzielenia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w:t>
      </w:r>
    </w:p>
    <w:p w14:paraId="03EC0A0A" w14:textId="77777777" w:rsidR="00622C98" w:rsidRPr="00AA08E7" w:rsidRDefault="00622C98" w:rsidP="00F36D85">
      <w:pPr>
        <w:numPr>
          <w:ilvl w:val="0"/>
          <w:numId w:val="25"/>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trakcie realizacji zamówienia konieczna okaże się zmiana opisu przedmiotu zamówienia, której wprowadzenie jest wynikiem:</w:t>
      </w:r>
    </w:p>
    <w:p w14:paraId="1149C4C7"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rozwoju technicznego, technologicznego lub w zakresie materiałów budowlanych, a wprowadzenie zmiany spowoduje, że zaprojektowane rozwiązanie będzie przewidywać najbardziej aktualne lub odpowiednie rozwiązania techniczne, technologiczne lub w zakresie stosownych materiałów budowlanych,</w:t>
      </w:r>
    </w:p>
    <w:p w14:paraId="560EC109"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zmian wymagań Zamawiającego co do przedmiotu zamówienia, które nie były przewidziane w pierwotnym opisie przedmiotu zamówienia, a ich wprowadzenie jest zasadne ze względów  funkcjonalnych  projektowanego obiektu,</w:t>
      </w:r>
    </w:p>
    <w:p w14:paraId="0F105FB2"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xml:space="preserve">- zmian obowiązujących przepisów prawa, które weszły w życie po terminie składania ofert, powodujących konieczność zmian zakresu przedmiotu zamówienia, w tym w szczególności zmiany obowiązków wykonawcy lub rozwiązań wynikających z opisu przedmiotu zamówienia, </w:t>
      </w:r>
    </w:p>
    <w:p w14:paraId="0233F8F3"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zaprzestania korzystania z rozwiązań, materiałów lub technologii przewidzianej w opisie przedmiotu zamówienia lub umowie i zastąpienie dotychczasowych postanowień w tym zakresie aktualnie stosowanymi rozwiązaniami, materiałami lub technologiami.</w:t>
      </w:r>
    </w:p>
    <w:p w14:paraId="1EE2281E" w14:textId="77777777" w:rsidR="00622C98" w:rsidRPr="00AA08E7" w:rsidRDefault="00622C98" w:rsidP="00F36D85">
      <w:pPr>
        <w:numPr>
          <w:ilvl w:val="0"/>
          <w:numId w:val="25"/>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trakcie realizacji zamówienia wystąpią zmiany warunków realizacji i zakresu przedmiotowego umowy niezbędne do prawidłowej realizacji zamówienia związane z:</w:t>
      </w:r>
    </w:p>
    <w:p w14:paraId="6529D653" w14:textId="77777777" w:rsidR="00622C98" w:rsidRPr="00AA08E7" w:rsidRDefault="00622C98" w:rsidP="006B2D3B">
      <w:pPr>
        <w:spacing w:line="360" w:lineRule="auto"/>
        <w:ind w:left="567" w:hanging="426"/>
        <w:jc w:val="both"/>
        <w:rPr>
          <w:rFonts w:asciiTheme="minorHAnsi" w:hAnsiTheme="minorHAnsi" w:cstheme="minorHAnsi"/>
          <w:sz w:val="22"/>
          <w:szCs w:val="22"/>
        </w:rPr>
      </w:pPr>
      <w:r w:rsidRPr="00AA08E7">
        <w:rPr>
          <w:rFonts w:asciiTheme="minorHAnsi" w:hAnsiTheme="minorHAnsi" w:cstheme="minorHAnsi"/>
          <w:sz w:val="22"/>
          <w:szCs w:val="22"/>
        </w:rPr>
        <w:tab/>
        <w:t>- koniecznością zapewnienia bezpieczeństwa lub zapobieżenia awarii lub zapobieżenia kolizji z projektami realizowanymi przez inne podmioty, instytucje, osoby trzecie,</w:t>
      </w:r>
    </w:p>
    <w:p w14:paraId="11100D51"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wystąpieniem okoliczności powodujących, że niemożliwe jest zrealizowanie przedmiotu umowy w sposób założony w opisie przedmiotu zamówienia, zgodnie z zasadami sztuki inżynierskiej, które nie były możliwe do przewidzenia w momencie zawarcia umowy, konieczność przeprojektowania sieci i urządzeń obcych, dostosowanie projektu do istniejących warunków terenowych,  prawnych.</w:t>
      </w:r>
    </w:p>
    <w:p w14:paraId="2FDB83C4"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zaistnieniem niemożliwych wcześniej do przewidzenia i niezależnych od stron umowy okoliczności powodujących niemożność, niecelowość, zbędność realizacji poszczególnych elementów przedmiotu zamówienia z punktu widzenia Zamawiającego</w:t>
      </w:r>
      <w:r w:rsidR="00812703" w:rsidRPr="00AA08E7">
        <w:rPr>
          <w:rFonts w:asciiTheme="minorHAnsi" w:hAnsiTheme="minorHAnsi" w:cstheme="minorHAnsi"/>
          <w:sz w:val="22"/>
          <w:szCs w:val="22"/>
        </w:rPr>
        <w:t>.</w:t>
      </w:r>
      <w:r w:rsidRPr="00AA08E7">
        <w:rPr>
          <w:rFonts w:asciiTheme="minorHAnsi" w:hAnsiTheme="minorHAnsi" w:cstheme="minorHAnsi"/>
          <w:sz w:val="22"/>
          <w:szCs w:val="22"/>
        </w:rPr>
        <w:t xml:space="preserve"> </w:t>
      </w:r>
    </w:p>
    <w:p w14:paraId="6EE5D6A4" w14:textId="6C80BD84" w:rsidR="00CC2BBE" w:rsidRPr="00AA08E7" w:rsidRDefault="00CC2BBE"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konieczności dostosowania przedmiotu umowy do etapowego wykonania robót budowlanych</w:t>
      </w:r>
      <w:r w:rsidR="00EB793D" w:rsidRPr="00AA08E7">
        <w:rPr>
          <w:rFonts w:asciiTheme="minorHAnsi" w:hAnsiTheme="minorHAnsi" w:cstheme="minorHAnsi"/>
          <w:sz w:val="22"/>
          <w:szCs w:val="22"/>
        </w:rPr>
        <w:t>.</w:t>
      </w:r>
    </w:p>
    <w:p w14:paraId="135AB78B" w14:textId="77777777" w:rsidR="00622C98" w:rsidRPr="00AA08E7" w:rsidRDefault="00622C98" w:rsidP="006B2D3B">
      <w:pPr>
        <w:spacing w:line="360" w:lineRule="auto"/>
        <w:ind w:left="567" w:hanging="426"/>
        <w:rPr>
          <w:rFonts w:asciiTheme="minorHAnsi" w:hAnsiTheme="minorHAnsi" w:cstheme="minorHAnsi"/>
          <w:sz w:val="22"/>
          <w:szCs w:val="22"/>
        </w:rPr>
      </w:pPr>
      <w:r w:rsidRPr="00AA08E7">
        <w:rPr>
          <w:rFonts w:asciiTheme="minorHAnsi" w:hAnsiTheme="minorHAnsi" w:cstheme="minorHAnsi"/>
          <w:sz w:val="22"/>
          <w:szCs w:val="22"/>
        </w:rPr>
        <w:t xml:space="preserve"> </w:t>
      </w:r>
    </w:p>
    <w:p w14:paraId="1A4011F6" w14:textId="77777777" w:rsidR="00622C98" w:rsidRPr="00AA08E7" w:rsidRDefault="00622C98" w:rsidP="006B2D3B">
      <w:p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Wystąpienie powyższych okoliczności umożliwia stronom zmianę umowy poprzez zmianę obowiązków Wykonawcy lub opisu przedmiotu zamówienia, w tym przede wszystkim poprzez wprowadzenie nowych lub innych rozwiązań technicznych, technologicznych, jakie mają być zastosowane w projektowanym obiekcie, albo zmiany materiałów, pod warunkiem że wprowadzone modyfikacje:</w:t>
      </w:r>
    </w:p>
    <w:p w14:paraId="26FDC244" w14:textId="77777777" w:rsidR="00622C98" w:rsidRPr="00AA08E7" w:rsidRDefault="00622C98" w:rsidP="006F4E64">
      <w:pPr>
        <w:numPr>
          <w:ilvl w:val="0"/>
          <w:numId w:val="4"/>
        </w:numPr>
        <w:spacing w:line="360" w:lineRule="auto"/>
        <w:ind w:left="567" w:hanging="426"/>
        <w:rPr>
          <w:rFonts w:asciiTheme="minorHAnsi" w:hAnsiTheme="minorHAnsi" w:cstheme="minorHAnsi"/>
          <w:sz w:val="22"/>
          <w:szCs w:val="22"/>
        </w:rPr>
      </w:pPr>
      <w:r w:rsidRPr="00AA08E7">
        <w:rPr>
          <w:rFonts w:asciiTheme="minorHAnsi" w:hAnsiTheme="minorHAnsi" w:cstheme="minorHAnsi"/>
          <w:sz w:val="22"/>
          <w:szCs w:val="22"/>
        </w:rPr>
        <w:t xml:space="preserve">nie zmienią przeznaczenia projektowanego obiektu oraz ogólnego charakteru umowy, </w:t>
      </w:r>
    </w:p>
    <w:p w14:paraId="70127182" w14:textId="77777777" w:rsidR="008D1EF7" w:rsidRPr="00AA08E7" w:rsidRDefault="00622C98" w:rsidP="006F4E64">
      <w:pPr>
        <w:numPr>
          <w:ilvl w:val="0"/>
          <w:numId w:val="4"/>
        </w:numPr>
        <w:spacing w:line="360" w:lineRule="auto"/>
        <w:ind w:left="567" w:hanging="426"/>
        <w:rPr>
          <w:rFonts w:asciiTheme="minorHAnsi" w:hAnsiTheme="minorHAnsi" w:cstheme="minorHAnsi"/>
          <w:sz w:val="22"/>
          <w:szCs w:val="22"/>
        </w:rPr>
      </w:pPr>
      <w:r w:rsidRPr="00AA08E7">
        <w:rPr>
          <w:rFonts w:asciiTheme="minorHAnsi" w:hAnsiTheme="minorHAnsi" w:cstheme="minorHAnsi"/>
          <w:sz w:val="22"/>
          <w:szCs w:val="22"/>
        </w:rPr>
        <w:t>są niezbędne do realizacji celu umowy, co strony są w stanie wykazać</w:t>
      </w:r>
      <w:r w:rsidR="008D1EF7" w:rsidRPr="00AA08E7">
        <w:rPr>
          <w:rFonts w:asciiTheme="minorHAnsi" w:hAnsiTheme="minorHAnsi" w:cstheme="minorHAnsi"/>
          <w:sz w:val="22"/>
          <w:szCs w:val="22"/>
        </w:rPr>
        <w:t>.</w:t>
      </w:r>
    </w:p>
    <w:p w14:paraId="0E997B05" w14:textId="77777777" w:rsidR="00622C98" w:rsidRDefault="00622C98" w:rsidP="006B2D3B">
      <w:pPr>
        <w:spacing w:line="360" w:lineRule="auto"/>
        <w:ind w:left="567" w:hanging="426"/>
        <w:rPr>
          <w:rFonts w:asciiTheme="minorHAnsi" w:hAnsiTheme="minorHAnsi" w:cstheme="minorHAnsi"/>
          <w:sz w:val="22"/>
          <w:szCs w:val="22"/>
        </w:rPr>
      </w:pPr>
    </w:p>
    <w:p w14:paraId="016E6312" w14:textId="77777777" w:rsidR="00840546" w:rsidRPr="00AA08E7" w:rsidRDefault="00840546" w:rsidP="006B2D3B">
      <w:pPr>
        <w:spacing w:line="360" w:lineRule="auto"/>
        <w:ind w:left="567" w:hanging="426"/>
        <w:rPr>
          <w:rFonts w:asciiTheme="minorHAnsi" w:hAnsiTheme="minorHAnsi" w:cstheme="minorHAnsi"/>
          <w:sz w:val="22"/>
          <w:szCs w:val="22"/>
        </w:rPr>
      </w:pPr>
    </w:p>
    <w:p w14:paraId="31112CC9" w14:textId="77777777" w:rsidR="00622C98" w:rsidRPr="00AA08E7" w:rsidRDefault="00622C98" w:rsidP="006F4E64">
      <w:pPr>
        <w:numPr>
          <w:ilvl w:val="0"/>
          <w:numId w:val="5"/>
        </w:numPr>
        <w:spacing w:line="360" w:lineRule="auto"/>
        <w:ind w:left="567" w:hanging="426"/>
        <w:jc w:val="both"/>
        <w:rPr>
          <w:rFonts w:asciiTheme="minorHAnsi" w:hAnsiTheme="minorHAnsi" w:cstheme="minorHAnsi"/>
          <w:sz w:val="22"/>
          <w:szCs w:val="22"/>
        </w:rPr>
      </w:pPr>
      <w:r w:rsidRPr="00AA08E7">
        <w:rPr>
          <w:rFonts w:asciiTheme="minorHAnsi" w:hAnsiTheme="minorHAnsi" w:cstheme="minorHAnsi"/>
          <w:b/>
          <w:sz w:val="22"/>
          <w:szCs w:val="22"/>
        </w:rPr>
        <w:t>Zmiana, w tym wydłużenie terminu wykonania umowy</w:t>
      </w:r>
      <w:r w:rsidRPr="00AA08E7">
        <w:rPr>
          <w:rFonts w:asciiTheme="minorHAnsi" w:hAnsiTheme="minorHAnsi" w:cstheme="minorHAnsi"/>
          <w:sz w:val="22"/>
          <w:szCs w:val="22"/>
        </w:rPr>
        <w:t xml:space="preserve"> w przypadku:</w:t>
      </w:r>
    </w:p>
    <w:p w14:paraId="7AEFD6CF"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Opóźnienia, przedłużenia się organów administracji publicznej w wydaniu decyzji administracyjnych, uzgodnień, ekspertyz lub innych aktó</w:t>
      </w:r>
      <w:r w:rsidR="00CF1BDE" w:rsidRPr="00AA08E7">
        <w:rPr>
          <w:rFonts w:asciiTheme="minorHAnsi" w:hAnsiTheme="minorHAnsi" w:cstheme="minorHAnsi"/>
          <w:sz w:val="22"/>
          <w:szCs w:val="22"/>
        </w:rPr>
        <w:t xml:space="preserve">w administracyjnych niezbędnych </w:t>
      </w:r>
      <w:r w:rsidRPr="00AA08E7">
        <w:rPr>
          <w:rFonts w:asciiTheme="minorHAnsi" w:hAnsiTheme="minorHAnsi" w:cstheme="minorHAnsi"/>
          <w:sz w:val="22"/>
          <w:szCs w:val="22"/>
        </w:rPr>
        <w:t>do wykonania przedmiotu umowy, pomimo spełnienia przez Wy</w:t>
      </w:r>
      <w:r w:rsidR="00CF1BDE" w:rsidRPr="00AA08E7">
        <w:rPr>
          <w:rFonts w:asciiTheme="minorHAnsi" w:hAnsiTheme="minorHAnsi" w:cstheme="minorHAnsi"/>
          <w:sz w:val="22"/>
          <w:szCs w:val="22"/>
        </w:rPr>
        <w:t xml:space="preserve">konawcę warunków ich uzyskania, </w:t>
      </w:r>
      <w:r w:rsidRPr="00AA08E7">
        <w:rPr>
          <w:rFonts w:asciiTheme="minorHAnsi" w:hAnsiTheme="minorHAnsi" w:cstheme="minorHAnsi"/>
          <w:sz w:val="22"/>
          <w:szCs w:val="22"/>
        </w:rPr>
        <w:t>w tym przede wszystkim złożenia przez Wykonawcę prawidłowego i kompletnego wniosku o ich wydanie,</w:t>
      </w:r>
    </w:p>
    <w:p w14:paraId="5E10C174"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Konieczności uzyskania wyroku sądu lub innego orzeczenia sądu albo postanowienia, decyzji, uzgodnienia organu administracji publicznej, którego uzyskanie nie było przewidziane w opisie przedmiotu zamówienia (ani w żadnym innym dokumencie, stanowiącym element dokumentacji postępowania o udzielenie zamówienia), a jest niezbędne celem wykonania obowiązków Wykonawcy wynikających z umowy,</w:t>
      </w:r>
    </w:p>
    <w:p w14:paraId="43DA5B87"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Wystąpienia osób trzecich z roszczeniami lub ujawnienia się roszczeń, wystąpienia sprzeciwów, które uniemożliwiają dalsze wykonanie przedmiotu zamówienia, w szczególności uzyskanie odpowiednich decyzji, zezwoleń, uzgodnień wydanych przez organy administracji publicznej, a także uzyskanie warunków od właścicieli, zarządców urządzeń obcych zlokalizowanych w pasach drogowych,</w:t>
      </w:r>
    </w:p>
    <w:p w14:paraId="2AF62276"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Przedłużające się konsultacje społeczne, protesty mieszkańców bądź innych podmiotów, których dotyczy realizacja zamówienia, jeżeli przedłużenie to nie wynikało z winy lub zaniechania Wykonawcy,</w:t>
      </w:r>
    </w:p>
    <w:p w14:paraId="3F94C93B"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w:t>
      </w:r>
    </w:p>
    <w:p w14:paraId="49F8B765"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Zmiany warunków technicznych, warunków wykonywania i zabezpieczenia robót, wydawanych przez gestorów urządzeń obcych, w szczególności sieci energetycznych, gazowych, wodociągowo-kanalizacyjnych, światłowodowych itp. co uniemożliwia terminową realizację przez Wykonawcę obowiązków wynikających z umowy,</w:t>
      </w:r>
    </w:p>
    <w:p w14:paraId="65A08B29" w14:textId="77777777" w:rsidR="00622C98" w:rsidRPr="00AA08E7" w:rsidRDefault="00622C98" w:rsidP="006F4E64">
      <w:pPr>
        <w:numPr>
          <w:ilvl w:val="0"/>
          <w:numId w:val="26"/>
        </w:numPr>
        <w:spacing w:line="360" w:lineRule="auto"/>
        <w:ind w:left="709"/>
        <w:jc w:val="both"/>
        <w:rPr>
          <w:rFonts w:asciiTheme="minorHAnsi" w:hAnsiTheme="minorHAnsi" w:cstheme="minorHAnsi"/>
          <w:bCs/>
          <w:sz w:val="22"/>
          <w:szCs w:val="22"/>
        </w:rPr>
      </w:pPr>
      <w:r w:rsidRPr="00AA08E7">
        <w:rPr>
          <w:rFonts w:asciiTheme="minorHAnsi" w:hAnsiTheme="minorHAnsi" w:cstheme="minorHAnsi"/>
          <w:sz w:val="22"/>
          <w:szCs w:val="22"/>
        </w:rPr>
        <w:t>Opóźnienia gestorów sieci, urządzeń obcych, właścicieli, organów i zarządców terenów na które oddziałuje inwestycja w tym terenów zamkniętych PKP w wydawaniu decyzji, uzgodnień, opinii itp.,</w:t>
      </w:r>
    </w:p>
    <w:p w14:paraId="5B078C32"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bCs/>
          <w:sz w:val="22"/>
          <w:szCs w:val="22"/>
        </w:rPr>
        <w:t>Ujawnienia niezinwentaryzowanych lub przebiegających niezgodnie z inwentaryzacją podziemnych sieci, urządzeń obcych i wystąpienia konieczności przeprojektowania w celu ich zabezpieczenia lub usunięcia kolizji,</w:t>
      </w:r>
    </w:p>
    <w:p w14:paraId="4B9A2E02"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Zmiany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74E3E661"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 xml:space="preserve">Wystąpienia warunków działania siły wyższej(np. klęski żywiołowe, strajki generalne lub lokalne, stan epidemii itp.) lub okoliczności obiektywnych niemożliwych wcześniej do przewidzenia pomimo zachowania należytej staranności, które uniemożliwiły wykonanie umowy w dotychczas ustalonym terminie. </w:t>
      </w:r>
    </w:p>
    <w:p w14:paraId="660A0767"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 xml:space="preserve">Wystąpieniem okoliczności zaistniałych w trakcie realizacji robót, a w szczególności  wystąpieniem niesprzyjających warunków atmosferycznych, geologicznych, hydrologicznych, archeologicznych lub kolizji z sieciami infrastruktury obcej, niepozwalającymi na wykonanie zamówienia, </w:t>
      </w:r>
    </w:p>
    <w:p w14:paraId="29CAF77A"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Konieczności wykonania zamówień dodatkowych lub innych zamówień powiązanych których wykonanie stało się konieczne i celowe do prawidłowego wykonania zamówienia podstawowego</w:t>
      </w:r>
    </w:p>
    <w:p w14:paraId="6A84BCDD"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 xml:space="preserve">Wystąpienia nadzwyczajnych warunków pogodowych, opadów uniemożliwiających prowadzenie prac, niepozwalających na wykonanie </w:t>
      </w:r>
      <w:r w:rsidR="00A127F8" w:rsidRPr="00AA08E7">
        <w:rPr>
          <w:rFonts w:asciiTheme="minorHAnsi" w:hAnsiTheme="minorHAnsi" w:cstheme="minorHAnsi"/>
          <w:sz w:val="22"/>
          <w:szCs w:val="22"/>
        </w:rPr>
        <w:t>z</w:t>
      </w:r>
      <w:r w:rsidRPr="00AA08E7">
        <w:rPr>
          <w:rFonts w:asciiTheme="minorHAnsi" w:hAnsiTheme="minorHAnsi" w:cstheme="minorHAnsi"/>
          <w:sz w:val="22"/>
          <w:szCs w:val="22"/>
        </w:rPr>
        <w:t>amówienia w terminie,</w:t>
      </w:r>
    </w:p>
    <w:p w14:paraId="014E574F"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Zaistnienia innych okoliczności niezależnych od Wykonawcy, a mających wpływ na termin  realizacji zamówienia.</w:t>
      </w:r>
    </w:p>
    <w:p w14:paraId="35783031"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Wystąpieniem niezgodności pomiędzy częścią opisową, a kartograficzną ewidencji gruntów</w:t>
      </w:r>
    </w:p>
    <w:p w14:paraId="5EDD8E02" w14:textId="77777777" w:rsidR="00622C98" w:rsidRPr="00AA08E7" w:rsidRDefault="00622C98" w:rsidP="006B2D3B">
      <w:p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Termin wykonania umowy może ulec zmianie o czas, o jaki wyżej wskazane okoliczności wpłynęły</w:t>
      </w:r>
      <w:r w:rsidRPr="00AA08E7">
        <w:rPr>
          <w:rFonts w:asciiTheme="minorHAnsi" w:hAnsiTheme="minorHAnsi" w:cstheme="minorHAnsi"/>
          <w:sz w:val="22"/>
          <w:szCs w:val="22"/>
        </w:rPr>
        <w:br/>
        <w:t xml:space="preserve">na termin wykonania umowy przez Wykonawcę, to jest uniemożliwiły Wykonawcy terminową realizację przedmiotu umowy.  </w:t>
      </w:r>
    </w:p>
    <w:p w14:paraId="749DCF98" w14:textId="77777777" w:rsidR="00622C98" w:rsidRPr="00AA08E7" w:rsidRDefault="00622C98" w:rsidP="006B2D3B">
      <w:pPr>
        <w:spacing w:line="360" w:lineRule="auto"/>
        <w:ind w:left="426" w:hanging="426"/>
        <w:rPr>
          <w:rFonts w:asciiTheme="minorHAnsi" w:hAnsiTheme="minorHAnsi" w:cstheme="minorHAnsi"/>
          <w:sz w:val="22"/>
          <w:szCs w:val="22"/>
        </w:rPr>
      </w:pPr>
    </w:p>
    <w:p w14:paraId="6531F77F" w14:textId="77777777" w:rsidR="00622C98" w:rsidRPr="00AA08E7" w:rsidRDefault="00622C98"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b/>
          <w:sz w:val="22"/>
          <w:szCs w:val="22"/>
        </w:rPr>
        <w:t>Zmiana osób kluczowych  dla realizacji zamówienia lub zmiana podwykonawcy.</w:t>
      </w:r>
    </w:p>
    <w:p w14:paraId="48F0B7F3" w14:textId="77777777" w:rsidR="00622C98" w:rsidRPr="00AA08E7" w:rsidRDefault="00622C98" w:rsidP="00F36D85">
      <w:pPr>
        <w:numPr>
          <w:ilvl w:val="0"/>
          <w:numId w:val="27"/>
        </w:numPr>
        <w:spacing w:line="360" w:lineRule="auto"/>
        <w:jc w:val="both"/>
        <w:rPr>
          <w:rFonts w:asciiTheme="minorHAnsi" w:hAnsiTheme="minorHAnsi" w:cstheme="minorHAnsi"/>
          <w:bCs/>
          <w:sz w:val="22"/>
          <w:szCs w:val="22"/>
        </w:rPr>
      </w:pPr>
      <w:r w:rsidRPr="00AA08E7">
        <w:rPr>
          <w:rFonts w:asciiTheme="minorHAnsi" w:hAnsiTheme="minorHAnsi" w:cstheme="minorHAnsi"/>
          <w:sz w:val="22"/>
          <w:szCs w:val="22"/>
        </w:rPr>
        <w:t>Dopuszczalna jest zmiana osób skierowanych do realizacji zamówienia (osób kluczowych  dla realizacji zamówienia, w tym Głównego Projektanta), w odniesieniu do osób wskazanych przez Wykonawcę na etapie postępowania o udzielenie zamówienia publicznego w sytuacji, gdy zmiana będzie polegać na zastąpieniu dotychczasowej osoby inną osobą, która posiada doświadczenie potwierdzające spełnienia warunków udziału w postępowaniu przez Wykonawcę lub gdy Wykonawca otrzymałby w ramach kryterium oceny ofert „doświadczenie osób ….” co najmniej tyle samo punktów za doświadczenie i kwalifikacje zastępującej osoby, co osoby wskazanej w ofercie,</w:t>
      </w:r>
    </w:p>
    <w:p w14:paraId="55CDC5EF" w14:textId="77777777" w:rsidR="00F36D85" w:rsidRPr="00AA08E7" w:rsidRDefault="00622C98" w:rsidP="00F36D85">
      <w:pPr>
        <w:numPr>
          <w:ilvl w:val="0"/>
          <w:numId w:val="27"/>
        </w:numPr>
        <w:spacing w:line="360" w:lineRule="auto"/>
        <w:jc w:val="both"/>
        <w:rPr>
          <w:rFonts w:asciiTheme="minorHAnsi" w:hAnsiTheme="minorHAnsi" w:cstheme="minorHAnsi"/>
          <w:bCs/>
          <w:sz w:val="22"/>
          <w:szCs w:val="22"/>
        </w:rPr>
      </w:pPr>
      <w:r w:rsidRPr="00AA08E7">
        <w:rPr>
          <w:rFonts w:asciiTheme="minorHAnsi" w:hAnsiTheme="minorHAnsi" w:cstheme="minorHAnsi"/>
          <w:bCs/>
          <w:sz w:val="22"/>
          <w:szCs w:val="22"/>
        </w:rPr>
        <w:t>Zmiana podwykonawcy na którego zasoby powoływał się Wykonawca przy wykazaniu spełnienia warunków udziału na etapie postępowania przetargowego i wskazany do realizacji części zamówienia na innego podwykonawcę, z zachowaniem zasad opisanych w SWZ pod warunkiem że nowy Podwykonawca spełnia warunki udziału w postępowaniu w stopniu nie mniejszym niż dotychczasowy podwykonawca i nie podlega wykluczeniu,</w:t>
      </w:r>
    </w:p>
    <w:p w14:paraId="522F47CD" w14:textId="77777777" w:rsidR="00622C98" w:rsidRPr="00AA08E7" w:rsidRDefault="00622C98" w:rsidP="00F36D85">
      <w:pPr>
        <w:numPr>
          <w:ilvl w:val="0"/>
          <w:numId w:val="27"/>
        </w:numPr>
        <w:spacing w:line="360" w:lineRule="auto"/>
        <w:jc w:val="both"/>
        <w:rPr>
          <w:rFonts w:asciiTheme="minorHAnsi" w:hAnsiTheme="minorHAnsi" w:cstheme="minorHAnsi"/>
          <w:bCs/>
          <w:sz w:val="22"/>
          <w:szCs w:val="22"/>
        </w:rPr>
      </w:pPr>
      <w:r w:rsidRPr="00AA08E7">
        <w:rPr>
          <w:rFonts w:asciiTheme="minorHAnsi" w:hAnsiTheme="minorHAnsi" w:cstheme="minorHAnsi"/>
          <w:bCs/>
          <w:sz w:val="22"/>
          <w:szCs w:val="22"/>
        </w:rPr>
        <w:t xml:space="preserve">Wystąpienie konieczności realizacji przez </w:t>
      </w:r>
      <w:r w:rsidRPr="00AA08E7">
        <w:rPr>
          <w:rFonts w:asciiTheme="minorHAnsi" w:hAnsiTheme="minorHAnsi" w:cstheme="minorHAnsi"/>
          <w:sz w:val="22"/>
          <w:szCs w:val="22"/>
        </w:rPr>
        <w:t xml:space="preserve">Wykonawcę osobiście </w:t>
      </w:r>
      <w:r w:rsidRPr="00AA08E7">
        <w:rPr>
          <w:rFonts w:asciiTheme="minorHAnsi" w:hAnsiTheme="minorHAnsi" w:cstheme="minorHAnsi"/>
          <w:bCs/>
          <w:sz w:val="22"/>
          <w:szCs w:val="22"/>
        </w:rPr>
        <w:t xml:space="preserve">tej części zamówienia, która została wskazana w ofercie iż będzie realizowana </w:t>
      </w:r>
      <w:r w:rsidRPr="00AA08E7">
        <w:rPr>
          <w:rFonts w:asciiTheme="minorHAnsi" w:hAnsiTheme="minorHAnsi" w:cstheme="minorHAnsi"/>
          <w:sz w:val="22"/>
          <w:szCs w:val="22"/>
        </w:rPr>
        <w:t>przez podwykonawcę (rezygnacja z podwykonawcy).</w:t>
      </w:r>
    </w:p>
    <w:p w14:paraId="196FCA20" w14:textId="77777777" w:rsidR="00622C98" w:rsidRPr="00AA08E7" w:rsidRDefault="00622C98"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b/>
          <w:sz w:val="22"/>
          <w:szCs w:val="22"/>
        </w:rPr>
        <w:t>Rozwiązanie za porozumieniem stron umowy</w:t>
      </w:r>
    </w:p>
    <w:p w14:paraId="70A9E512" w14:textId="77777777" w:rsidR="00622C98" w:rsidRPr="00AA08E7" w:rsidRDefault="00622C98" w:rsidP="00F36D85">
      <w:pPr>
        <w:numPr>
          <w:ilvl w:val="0"/>
          <w:numId w:val="28"/>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Rozwiązaniem za porozumieniem stron umowy w całości lub części wraz z dokonaniem pomiędzy stronami rozliczenia umowy oraz udzieleniem gwarancji rękojmi na zrealizowany zakres.</w:t>
      </w:r>
    </w:p>
    <w:p w14:paraId="40C5CD43" w14:textId="77777777" w:rsidR="00622C98" w:rsidRPr="00AA08E7" w:rsidRDefault="00622C98" w:rsidP="00F36D85">
      <w:pPr>
        <w:numPr>
          <w:ilvl w:val="0"/>
          <w:numId w:val="28"/>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w:t>
      </w:r>
    </w:p>
    <w:p w14:paraId="7F606890" w14:textId="77777777" w:rsidR="00622C98" w:rsidRPr="00AA08E7" w:rsidRDefault="00622C98" w:rsidP="00F36D85">
      <w:pPr>
        <w:numPr>
          <w:ilvl w:val="0"/>
          <w:numId w:val="28"/>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zwiększających ryzyko nienależytego wykonania, niecelowego, niezasadnego.</w:t>
      </w:r>
    </w:p>
    <w:p w14:paraId="55EB1AD3" w14:textId="77777777" w:rsidR="003F6E75" w:rsidRPr="00AA08E7" w:rsidRDefault="003F6E75" w:rsidP="006B2D3B">
      <w:pPr>
        <w:spacing w:line="360" w:lineRule="auto"/>
        <w:ind w:left="426" w:hanging="426"/>
        <w:rPr>
          <w:rFonts w:asciiTheme="minorHAnsi" w:hAnsiTheme="minorHAnsi" w:cstheme="minorHAnsi"/>
          <w:sz w:val="22"/>
          <w:szCs w:val="22"/>
        </w:rPr>
      </w:pPr>
    </w:p>
    <w:p w14:paraId="62698B85" w14:textId="77777777" w:rsidR="00622C98" w:rsidRPr="00AA08E7" w:rsidRDefault="00622C98"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b/>
          <w:sz w:val="22"/>
          <w:szCs w:val="22"/>
        </w:rPr>
        <w:t>Zmiana wysokości wynagrodzenia, trybów zasad i terminów rozliczeń</w:t>
      </w:r>
    </w:p>
    <w:p w14:paraId="061A5C10" w14:textId="77777777" w:rsidR="00622C98" w:rsidRPr="00AA08E7" w:rsidRDefault="00622C98" w:rsidP="006F4E64">
      <w:pPr>
        <w:numPr>
          <w:ilvl w:val="0"/>
          <w:numId w:val="29"/>
        </w:numPr>
        <w:tabs>
          <w:tab w:val="num" w:pos="851"/>
        </w:tabs>
        <w:spacing w:line="360" w:lineRule="auto"/>
        <w:ind w:left="851" w:hanging="425"/>
        <w:jc w:val="both"/>
        <w:rPr>
          <w:rFonts w:asciiTheme="minorHAnsi" w:hAnsiTheme="minorHAnsi" w:cstheme="minorHAnsi"/>
          <w:sz w:val="22"/>
          <w:szCs w:val="22"/>
        </w:rPr>
      </w:pPr>
      <w:r w:rsidRPr="00AA08E7">
        <w:rPr>
          <w:rFonts w:asciiTheme="minorHAnsi" w:hAnsiTheme="minorHAnsi" w:cstheme="minorHAnsi"/>
          <w:sz w:val="22"/>
          <w:szCs w:val="22"/>
        </w:rPr>
        <w:t>Zmiana wynagrodzenia wynikająca ze zmiany powszechnie obowiązujących przepisów prawa</w:t>
      </w:r>
      <w:r w:rsidR="008D1EF7" w:rsidRPr="00AA08E7">
        <w:rPr>
          <w:rFonts w:asciiTheme="minorHAnsi" w:hAnsiTheme="minorHAnsi" w:cstheme="minorHAnsi"/>
          <w:sz w:val="22"/>
          <w:szCs w:val="22"/>
        </w:rPr>
        <w:t xml:space="preserve"> </w:t>
      </w:r>
      <w:r w:rsidRPr="00AA08E7">
        <w:rPr>
          <w:rFonts w:asciiTheme="minorHAnsi" w:hAnsiTheme="minorHAnsi" w:cstheme="minorHAnsi"/>
          <w:sz w:val="22"/>
          <w:szCs w:val="22"/>
        </w:rPr>
        <w:t>w zakresie mającym wpływ na realizację i rozliczenie przedmiotu zamówienia, w tym urzędowa zmiana (zmniejszenie bądź zwiększenie) stawki podatku VAT,</w:t>
      </w:r>
    </w:p>
    <w:p w14:paraId="3C4A971F" w14:textId="77777777" w:rsidR="00622C98" w:rsidRPr="00AA08E7" w:rsidRDefault="00622C98" w:rsidP="006F4E64">
      <w:pPr>
        <w:numPr>
          <w:ilvl w:val="0"/>
          <w:numId w:val="29"/>
        </w:numPr>
        <w:tabs>
          <w:tab w:val="num" w:pos="851"/>
        </w:tabs>
        <w:spacing w:line="360" w:lineRule="auto"/>
        <w:ind w:left="851" w:hanging="425"/>
        <w:jc w:val="both"/>
        <w:rPr>
          <w:rFonts w:asciiTheme="minorHAnsi" w:hAnsiTheme="minorHAnsi" w:cstheme="minorHAnsi"/>
          <w:b/>
          <w:sz w:val="22"/>
          <w:szCs w:val="22"/>
        </w:rPr>
      </w:pPr>
      <w:r w:rsidRPr="00AA08E7">
        <w:rPr>
          <w:rFonts w:asciiTheme="minorHAnsi" w:hAnsiTheme="minorHAnsi" w:cstheme="minorHAnsi"/>
          <w:sz w:val="22"/>
          <w:szCs w:val="22"/>
        </w:rPr>
        <w:t xml:space="preserve">Zmiana trybów zasad i terminów rozliczeń wynagrodzenia umownego w przypadku zaistnienia okoliczności uzasadniających taką zmianę, w szczególności wynikających z zasad dofinansowania projektu w ramach programów zewnętrznych lub zmiany harmonogramu realizacji, </w:t>
      </w:r>
      <w:r w:rsidR="00003B5D" w:rsidRPr="00AA08E7">
        <w:rPr>
          <w:rFonts w:asciiTheme="minorHAnsi" w:hAnsiTheme="minorHAnsi" w:cstheme="minorHAnsi"/>
          <w:sz w:val="22"/>
          <w:szCs w:val="22"/>
        </w:rPr>
        <w:t>harmonogramu płatności</w:t>
      </w:r>
      <w:r w:rsidRPr="00AA08E7">
        <w:rPr>
          <w:rFonts w:asciiTheme="minorHAnsi" w:hAnsiTheme="minorHAnsi" w:cstheme="minorHAnsi"/>
          <w:sz w:val="22"/>
          <w:szCs w:val="22"/>
        </w:rPr>
        <w:t xml:space="preserve">. </w:t>
      </w:r>
    </w:p>
    <w:p w14:paraId="14945AC7" w14:textId="77777777" w:rsidR="00622C98" w:rsidRPr="00AA08E7" w:rsidRDefault="00622C98"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b/>
          <w:sz w:val="22"/>
          <w:szCs w:val="22"/>
        </w:rPr>
        <w:t>Zmiany podmiotu</w:t>
      </w:r>
      <w:r w:rsidRPr="00AA08E7">
        <w:rPr>
          <w:rFonts w:asciiTheme="minorHAnsi" w:hAnsiTheme="minorHAnsi" w:cstheme="minorHAnsi"/>
          <w:sz w:val="22"/>
          <w:szCs w:val="22"/>
        </w:rPr>
        <w:t xml:space="preserve"> w zakresie realizacji zamówienia w szczególności jeżeli po stronie Wykonawcy występują podmioty działające wspólnie (konsorcja , spółki cywilne) i w trakcie realizacji umowy wystąpią okoliczności uniemożliwiające lub utrudniające dalsze działanie wszystkim podmiotom tworzącym stronę wykonawczą, np. w przypadku gdyby została ogłoszona upadłość lub zastała otwarta likwidacja jednego lub kilku podmiotów. W takim przypadku dopuszcza się za zgodą Zamawiającego, przejęcie obowiązków Wykonawcy umowy na niezmienionych warunkach.</w:t>
      </w:r>
    </w:p>
    <w:p w14:paraId="1A6B47F5" w14:textId="77777777" w:rsidR="004B107B" w:rsidRPr="00AA08E7" w:rsidRDefault="004B107B"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b/>
          <w:sz w:val="22"/>
          <w:szCs w:val="22"/>
        </w:rPr>
        <w:t>Zmiany podmiotu</w:t>
      </w:r>
      <w:r w:rsidRPr="00AA08E7">
        <w:rPr>
          <w:rFonts w:asciiTheme="minorHAnsi" w:hAnsiTheme="minorHAnsi" w:cstheme="minorHAnsi"/>
          <w:sz w:val="22"/>
          <w:szCs w:val="22"/>
        </w:rPr>
        <w:t xml:space="preserve"> w zakresie realizacji zamówienia gdy nowy wykonawca ma zastąpić dotychczasowego wykonawcę w wyniku sukcesji, </w:t>
      </w:r>
      <w:r w:rsidR="008D574B" w:rsidRPr="00AA08E7">
        <w:rPr>
          <w:rFonts w:asciiTheme="minorHAnsi" w:hAnsiTheme="minorHAnsi" w:cstheme="minorHAnsi"/>
          <w:sz w:val="22"/>
          <w:szCs w:val="22"/>
        </w:rPr>
        <w:t>w następstwie przejęcia, połączenia, podziału, przekształcenia,</w:t>
      </w:r>
      <w:r w:rsidR="00A127F8" w:rsidRPr="00AA08E7">
        <w:rPr>
          <w:rFonts w:asciiTheme="minorHAnsi" w:hAnsiTheme="minorHAnsi" w:cstheme="minorHAnsi"/>
          <w:sz w:val="22"/>
          <w:szCs w:val="22"/>
        </w:rPr>
        <w:t xml:space="preserve"> </w:t>
      </w:r>
      <w:r w:rsidR="008D574B" w:rsidRPr="00AA08E7">
        <w:rPr>
          <w:rFonts w:asciiTheme="minorHAnsi" w:hAnsiTheme="minorHAnsi" w:cstheme="minorHAnsi"/>
          <w:sz w:val="22"/>
          <w:szCs w:val="22"/>
        </w:rPr>
        <w:t>upadłości, restrukturyzacji, dziedziczenia lub nabycia dotychczasowego wykonawcy lub jego przedsiębiorstwa, o ile nowy wykonawca spełnia warunki udziału w postępowaniu i nie zachodzą w stosunk</w:t>
      </w:r>
      <w:r w:rsidR="00003B5D" w:rsidRPr="00AA08E7">
        <w:rPr>
          <w:rFonts w:asciiTheme="minorHAnsi" w:hAnsiTheme="minorHAnsi" w:cstheme="minorHAnsi"/>
          <w:sz w:val="22"/>
          <w:szCs w:val="22"/>
        </w:rPr>
        <w:t>u do niego podstawy wykluczenia oraz nie pociąga to za sobą innych istotnych zmian umowy.</w:t>
      </w:r>
    </w:p>
    <w:p w14:paraId="20B4364E" w14:textId="77777777" w:rsidR="00003B5D" w:rsidRPr="00AA08E7" w:rsidRDefault="00003B5D"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Zmiana niniejszej umowy jest możliwa jeżeli łączna wartość zmian jest mniejsza niż progi unijne oraz jest niższa niż 10% wartości pierwotnej umowy.</w:t>
      </w:r>
    </w:p>
    <w:p w14:paraId="3C941FEF" w14:textId="77777777" w:rsidR="008D1EF7" w:rsidRPr="00AA08E7" w:rsidRDefault="00622C98" w:rsidP="008D1EF7">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Wszystkie powyższe postanowienia stanowią katalog zmian które przed wprowadzeniem do umowy wymagają zgodnej akceptacji stron umowy</w:t>
      </w:r>
      <w:r w:rsidR="001E1ACC" w:rsidRPr="00AA08E7">
        <w:rPr>
          <w:rFonts w:asciiTheme="minorHAnsi" w:hAnsiTheme="minorHAnsi" w:cstheme="minorHAnsi"/>
          <w:sz w:val="22"/>
          <w:szCs w:val="22"/>
        </w:rPr>
        <w:t>.</w:t>
      </w:r>
    </w:p>
    <w:p w14:paraId="1999E63F" w14:textId="77777777" w:rsidR="00622C98" w:rsidRPr="00AA08E7" w:rsidRDefault="00622C98">
      <w:pPr>
        <w:jc w:val="center"/>
        <w:rPr>
          <w:rFonts w:asciiTheme="minorHAnsi" w:hAnsiTheme="minorHAnsi" w:cstheme="minorHAnsi"/>
          <w:sz w:val="22"/>
          <w:szCs w:val="22"/>
        </w:rPr>
      </w:pPr>
    </w:p>
    <w:p w14:paraId="5FAB72F4" w14:textId="6274CA3B"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EB793D" w:rsidRPr="00AA08E7">
        <w:rPr>
          <w:rFonts w:asciiTheme="minorHAnsi" w:hAnsiTheme="minorHAnsi" w:cstheme="minorHAnsi"/>
          <w:b/>
          <w:bCs/>
          <w:sz w:val="22"/>
          <w:szCs w:val="22"/>
        </w:rPr>
        <w:t>4</w:t>
      </w:r>
    </w:p>
    <w:p w14:paraId="4F65F3A6" w14:textId="77777777" w:rsidR="00622C98" w:rsidRPr="00AA08E7" w:rsidRDefault="00622C98">
      <w:pPr>
        <w:jc w:val="center"/>
        <w:rPr>
          <w:rFonts w:asciiTheme="minorHAnsi" w:hAnsiTheme="minorHAnsi" w:cstheme="minorHAnsi"/>
          <w:b/>
          <w:bCs/>
        </w:rPr>
      </w:pPr>
      <w:r w:rsidRPr="00AA08E7">
        <w:rPr>
          <w:rFonts w:asciiTheme="minorHAnsi" w:hAnsiTheme="minorHAnsi" w:cstheme="minorHAnsi"/>
          <w:b/>
          <w:bCs/>
          <w:sz w:val="22"/>
          <w:szCs w:val="22"/>
        </w:rPr>
        <w:t>FORMA ZMIANY UMOWY</w:t>
      </w:r>
    </w:p>
    <w:p w14:paraId="15410E8F" w14:textId="77777777" w:rsidR="00622C98" w:rsidRPr="00AA08E7" w:rsidRDefault="00622C98" w:rsidP="00A127F8">
      <w:pPr>
        <w:jc w:val="both"/>
        <w:rPr>
          <w:rFonts w:asciiTheme="minorHAnsi" w:hAnsiTheme="minorHAnsi" w:cstheme="minorHAnsi"/>
          <w:sz w:val="22"/>
          <w:szCs w:val="22"/>
        </w:rPr>
      </w:pPr>
      <w:r w:rsidRPr="00AA08E7">
        <w:rPr>
          <w:rFonts w:asciiTheme="minorHAnsi" w:hAnsiTheme="minorHAnsi" w:cstheme="minorHAnsi"/>
          <w:sz w:val="22"/>
          <w:szCs w:val="22"/>
        </w:rPr>
        <w:t>Wszelkie zmiany i uzupełnienia niniejszej umowy wymagają formy pisemnej pod rygorem nieważności</w:t>
      </w:r>
    </w:p>
    <w:p w14:paraId="5A68957C" w14:textId="77777777" w:rsidR="00566E54" w:rsidRDefault="00566E54">
      <w:pPr>
        <w:jc w:val="center"/>
        <w:rPr>
          <w:rFonts w:asciiTheme="minorHAnsi" w:hAnsiTheme="minorHAnsi" w:cstheme="minorHAnsi"/>
          <w:sz w:val="22"/>
          <w:szCs w:val="22"/>
        </w:rPr>
      </w:pPr>
    </w:p>
    <w:p w14:paraId="328DCE5B" w14:textId="77777777" w:rsidR="006D7AC5" w:rsidRPr="00AA08E7" w:rsidRDefault="006D7AC5">
      <w:pPr>
        <w:jc w:val="center"/>
        <w:rPr>
          <w:rFonts w:asciiTheme="minorHAnsi" w:hAnsiTheme="minorHAnsi" w:cstheme="minorHAnsi"/>
          <w:sz w:val="22"/>
          <w:szCs w:val="22"/>
        </w:rPr>
      </w:pPr>
    </w:p>
    <w:p w14:paraId="05323D9F" w14:textId="671615F8"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EB793D" w:rsidRPr="00AA08E7">
        <w:rPr>
          <w:rFonts w:asciiTheme="minorHAnsi" w:hAnsiTheme="minorHAnsi" w:cstheme="minorHAnsi"/>
          <w:b/>
          <w:bCs/>
          <w:sz w:val="22"/>
          <w:szCs w:val="22"/>
        </w:rPr>
        <w:t>5</w:t>
      </w:r>
    </w:p>
    <w:p w14:paraId="7372B7F4" w14:textId="77777777" w:rsidR="00622C98" w:rsidRPr="00AA08E7" w:rsidRDefault="00622C98">
      <w:pPr>
        <w:jc w:val="center"/>
        <w:rPr>
          <w:rFonts w:asciiTheme="minorHAnsi" w:hAnsiTheme="minorHAnsi" w:cstheme="minorHAnsi"/>
        </w:rPr>
      </w:pPr>
      <w:r w:rsidRPr="00AA08E7">
        <w:rPr>
          <w:rFonts w:asciiTheme="minorHAnsi" w:hAnsiTheme="minorHAnsi" w:cstheme="minorHAnsi"/>
          <w:b/>
          <w:bCs/>
          <w:sz w:val="22"/>
          <w:szCs w:val="22"/>
        </w:rPr>
        <w:t>ODESŁANIE</w:t>
      </w:r>
    </w:p>
    <w:p w14:paraId="1307F884" w14:textId="77777777" w:rsidR="00622C98" w:rsidRPr="00AA08E7" w:rsidRDefault="00622C98" w:rsidP="006F4E64">
      <w:pPr>
        <w:numPr>
          <w:ilvl w:val="0"/>
          <w:numId w:val="2"/>
        </w:numPr>
        <w:spacing w:line="360" w:lineRule="auto"/>
        <w:ind w:left="284" w:hanging="284"/>
        <w:jc w:val="both"/>
        <w:rPr>
          <w:rFonts w:asciiTheme="minorHAnsi" w:hAnsiTheme="minorHAnsi" w:cstheme="minorHAnsi"/>
          <w:sz w:val="22"/>
          <w:szCs w:val="22"/>
        </w:rPr>
      </w:pPr>
      <w:r w:rsidRPr="00AA08E7">
        <w:rPr>
          <w:rFonts w:asciiTheme="minorHAnsi" w:hAnsiTheme="minorHAnsi" w:cstheme="minorHAnsi"/>
          <w:sz w:val="22"/>
          <w:szCs w:val="22"/>
        </w:rPr>
        <w:t>W sprawach nieuregulowanych postanowieniami niniejszej umowy mają zastosowanie przepisy Kodeksu Cywilnego, Prawa zamówień publicznych oraz ustawy o prawie autorskim</w:t>
      </w:r>
      <w:r w:rsidR="00A127F8" w:rsidRPr="00AA08E7">
        <w:rPr>
          <w:rFonts w:asciiTheme="minorHAnsi" w:hAnsiTheme="minorHAnsi" w:cstheme="minorHAnsi"/>
          <w:sz w:val="22"/>
          <w:szCs w:val="22"/>
        </w:rPr>
        <w:t xml:space="preserve"> </w:t>
      </w:r>
      <w:r w:rsidRPr="00AA08E7">
        <w:rPr>
          <w:rFonts w:asciiTheme="minorHAnsi" w:hAnsiTheme="minorHAnsi" w:cstheme="minorHAnsi"/>
          <w:sz w:val="22"/>
          <w:szCs w:val="22"/>
        </w:rPr>
        <w:t>i prawach pokrewnych.</w:t>
      </w:r>
    </w:p>
    <w:p w14:paraId="33D59095" w14:textId="77777777" w:rsidR="00622C98" w:rsidRPr="00AA08E7" w:rsidRDefault="005C3176" w:rsidP="005C3176">
      <w:pPr>
        <w:numPr>
          <w:ilvl w:val="0"/>
          <w:numId w:val="2"/>
        </w:numPr>
        <w:spacing w:line="360" w:lineRule="auto"/>
        <w:ind w:left="284"/>
        <w:jc w:val="both"/>
        <w:rPr>
          <w:rFonts w:asciiTheme="minorHAnsi" w:hAnsiTheme="minorHAnsi" w:cstheme="minorHAnsi"/>
          <w:sz w:val="22"/>
          <w:szCs w:val="22"/>
        </w:rPr>
      </w:pPr>
      <w:r w:rsidRPr="00AA08E7">
        <w:rPr>
          <w:rFonts w:asciiTheme="minorHAnsi" w:hAnsiTheme="minorHAnsi" w:cstheme="minorHAnsi"/>
          <w:sz w:val="22"/>
          <w:szCs w:val="22"/>
        </w:rPr>
        <w:t>W razie ewentualnych sporów rozstrzygać je będzie Sąd Powszechny właściwy dla siedziby Zamawiającego,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622C98" w:rsidRPr="00AA08E7">
        <w:rPr>
          <w:rFonts w:asciiTheme="minorHAnsi" w:hAnsiTheme="minorHAnsi" w:cstheme="minorHAnsi"/>
          <w:sz w:val="22"/>
          <w:szCs w:val="22"/>
        </w:rPr>
        <w:t>.</w:t>
      </w:r>
    </w:p>
    <w:p w14:paraId="2318798D" w14:textId="56B59C2B"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EB793D" w:rsidRPr="00AA08E7">
        <w:rPr>
          <w:rFonts w:asciiTheme="minorHAnsi" w:hAnsiTheme="minorHAnsi" w:cstheme="minorHAnsi"/>
          <w:b/>
          <w:bCs/>
          <w:sz w:val="22"/>
          <w:szCs w:val="22"/>
        </w:rPr>
        <w:t>6</w:t>
      </w:r>
    </w:p>
    <w:p w14:paraId="7CFBCC64" w14:textId="77777777" w:rsidR="00622C98" w:rsidRPr="00AA08E7" w:rsidRDefault="00622C98">
      <w:pPr>
        <w:jc w:val="center"/>
        <w:rPr>
          <w:rFonts w:asciiTheme="minorHAnsi" w:hAnsiTheme="minorHAnsi" w:cstheme="minorHAnsi"/>
        </w:rPr>
      </w:pPr>
      <w:r w:rsidRPr="00AA08E7">
        <w:rPr>
          <w:rFonts w:asciiTheme="minorHAnsi" w:hAnsiTheme="minorHAnsi" w:cstheme="minorHAnsi"/>
          <w:b/>
          <w:bCs/>
          <w:sz w:val="22"/>
          <w:szCs w:val="22"/>
        </w:rPr>
        <w:t>INTEGRALNE CZEŚCI UMOWY</w:t>
      </w:r>
    </w:p>
    <w:p w14:paraId="62DD250B" w14:textId="77777777" w:rsidR="00622C98" w:rsidRPr="00AA08E7" w:rsidRDefault="00622C98">
      <w:pPr>
        <w:jc w:val="center"/>
        <w:rPr>
          <w:rFonts w:asciiTheme="minorHAnsi" w:hAnsiTheme="minorHAnsi" w:cstheme="minorHAnsi"/>
        </w:rPr>
      </w:pPr>
    </w:p>
    <w:p w14:paraId="58E2F5A1" w14:textId="77777777" w:rsidR="00622C98" w:rsidRPr="00AA08E7" w:rsidRDefault="00622C98" w:rsidP="00D01271">
      <w:pPr>
        <w:spacing w:line="360" w:lineRule="auto"/>
        <w:jc w:val="both"/>
        <w:rPr>
          <w:rFonts w:asciiTheme="minorHAnsi" w:eastAsia="Calibri" w:hAnsiTheme="minorHAnsi" w:cstheme="minorHAnsi"/>
          <w:sz w:val="22"/>
          <w:szCs w:val="22"/>
        </w:rPr>
      </w:pPr>
      <w:r w:rsidRPr="00AA08E7">
        <w:rPr>
          <w:rFonts w:asciiTheme="minorHAnsi" w:hAnsiTheme="minorHAnsi" w:cstheme="minorHAnsi"/>
          <w:sz w:val="22"/>
          <w:szCs w:val="22"/>
        </w:rPr>
        <w:t>Integralną część niniejszej umowy stanowią :</w:t>
      </w:r>
    </w:p>
    <w:p w14:paraId="15F60B24" w14:textId="77777777" w:rsidR="00622C98" w:rsidRPr="00AA08E7" w:rsidRDefault="00622C98" w:rsidP="006F4E64">
      <w:pPr>
        <w:numPr>
          <w:ilvl w:val="0"/>
          <w:numId w:val="3"/>
        </w:numPr>
        <w:spacing w:line="360" w:lineRule="auto"/>
        <w:ind w:left="284" w:firstLine="0"/>
        <w:rPr>
          <w:rFonts w:asciiTheme="minorHAnsi" w:hAnsiTheme="minorHAnsi" w:cstheme="minorHAnsi"/>
          <w:sz w:val="22"/>
          <w:szCs w:val="22"/>
        </w:rPr>
      </w:pPr>
      <w:r w:rsidRPr="00AA08E7">
        <w:rPr>
          <w:rFonts w:asciiTheme="minorHAnsi" w:eastAsia="Calibri" w:hAnsiTheme="minorHAnsi" w:cstheme="minorHAnsi"/>
          <w:sz w:val="22"/>
          <w:szCs w:val="22"/>
        </w:rPr>
        <w:t>SWZ wraz z opisem przedmiotu zamówienia i załącznikami</w:t>
      </w:r>
    </w:p>
    <w:p w14:paraId="1B161BE7" w14:textId="77777777" w:rsidR="00622C98" w:rsidRPr="00AA08E7" w:rsidRDefault="00622C98" w:rsidP="006F4E64">
      <w:pPr>
        <w:keepNext/>
        <w:numPr>
          <w:ilvl w:val="0"/>
          <w:numId w:val="3"/>
        </w:numPr>
        <w:spacing w:line="360" w:lineRule="auto"/>
        <w:ind w:left="284" w:firstLine="0"/>
        <w:jc w:val="both"/>
        <w:rPr>
          <w:rFonts w:asciiTheme="minorHAnsi" w:hAnsiTheme="minorHAnsi" w:cstheme="minorHAnsi"/>
          <w:sz w:val="22"/>
          <w:szCs w:val="22"/>
          <w:shd w:val="clear" w:color="auto" w:fill="FF0000"/>
        </w:rPr>
      </w:pPr>
      <w:r w:rsidRPr="00AA08E7">
        <w:rPr>
          <w:rFonts w:asciiTheme="minorHAnsi" w:hAnsiTheme="minorHAnsi" w:cstheme="minorHAnsi"/>
          <w:sz w:val="22"/>
          <w:szCs w:val="22"/>
        </w:rPr>
        <w:t>Oferta wykonawcy</w:t>
      </w:r>
    </w:p>
    <w:p w14:paraId="3A392CC2" w14:textId="5E2277B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EB793D" w:rsidRPr="00AA08E7">
        <w:rPr>
          <w:rFonts w:asciiTheme="minorHAnsi" w:hAnsiTheme="minorHAnsi" w:cstheme="minorHAnsi"/>
          <w:b/>
          <w:bCs/>
          <w:sz w:val="22"/>
          <w:szCs w:val="22"/>
        </w:rPr>
        <w:t>7</w:t>
      </w:r>
    </w:p>
    <w:p w14:paraId="3E76DF06" w14:textId="77777777" w:rsidR="00622C98" w:rsidRPr="00AA08E7" w:rsidRDefault="00622C98">
      <w:pPr>
        <w:jc w:val="center"/>
        <w:rPr>
          <w:rFonts w:asciiTheme="minorHAnsi" w:hAnsiTheme="minorHAnsi" w:cstheme="minorHAnsi"/>
          <w:b/>
          <w:bCs/>
        </w:rPr>
      </w:pPr>
      <w:r w:rsidRPr="00AA08E7">
        <w:rPr>
          <w:rFonts w:asciiTheme="minorHAnsi" w:hAnsiTheme="minorHAnsi" w:cstheme="minorHAnsi"/>
          <w:b/>
          <w:bCs/>
          <w:sz w:val="22"/>
          <w:szCs w:val="22"/>
        </w:rPr>
        <w:t xml:space="preserve">POSTANOWIENIA KOŃCOWE </w:t>
      </w:r>
    </w:p>
    <w:p w14:paraId="7156CD22" w14:textId="77777777" w:rsidR="00622C98" w:rsidRPr="00AA08E7" w:rsidRDefault="00622C98" w:rsidP="00D01271">
      <w:pPr>
        <w:spacing w:line="360" w:lineRule="auto"/>
        <w:jc w:val="center"/>
        <w:rPr>
          <w:rFonts w:asciiTheme="minorHAnsi" w:hAnsiTheme="minorHAnsi" w:cstheme="minorHAnsi"/>
          <w:b/>
          <w:bCs/>
        </w:rPr>
      </w:pPr>
    </w:p>
    <w:p w14:paraId="2A087708" w14:textId="77777777" w:rsidR="004B6C14" w:rsidRPr="00AA08E7" w:rsidRDefault="004B6C14" w:rsidP="004B6C14">
      <w:pPr>
        <w:spacing w:line="276" w:lineRule="auto"/>
        <w:jc w:val="both"/>
        <w:rPr>
          <w:rFonts w:ascii="Calibri" w:hAnsi="Calibri" w:cs="Calibri"/>
          <w:b/>
          <w:bCs/>
          <w:sz w:val="22"/>
          <w:szCs w:val="22"/>
          <w:lang w:eastAsia="en-US"/>
        </w:rPr>
      </w:pPr>
      <w:r w:rsidRPr="00AA08E7">
        <w:rPr>
          <w:rFonts w:ascii="Calibri" w:hAnsi="Calibri" w:cs="Calibri"/>
          <w:sz w:val="22"/>
          <w:szCs w:val="22"/>
          <w:lang w:eastAsia="en-US"/>
        </w:rPr>
        <w:t xml:space="preserve">*Umowa została sporządzona </w:t>
      </w:r>
      <w:r w:rsidRPr="00AA08E7">
        <w:rPr>
          <w:rFonts w:ascii="Calibri" w:hAnsi="Calibri" w:cs="Calibri"/>
          <w:b/>
          <w:bCs/>
          <w:sz w:val="22"/>
          <w:szCs w:val="22"/>
          <w:lang w:eastAsia="en-US"/>
        </w:rPr>
        <w:t>w trzech jednobrzmiących</w:t>
      </w:r>
      <w:r w:rsidRPr="00AA08E7">
        <w:rPr>
          <w:rFonts w:ascii="Calibri" w:hAnsi="Calibri" w:cs="Calibri"/>
          <w:sz w:val="22"/>
          <w:szCs w:val="22"/>
          <w:lang w:eastAsia="en-US"/>
        </w:rPr>
        <w:t xml:space="preserve"> egzemplarzach, z czego 2 egzemplarze dla Zamawiającego i 1 dla Wykonawcy. </w:t>
      </w:r>
    </w:p>
    <w:p w14:paraId="21CB341E" w14:textId="77777777" w:rsidR="004B6C14" w:rsidRPr="00AA08E7" w:rsidRDefault="004B6C14" w:rsidP="004B6C14">
      <w:pPr>
        <w:spacing w:line="276" w:lineRule="auto"/>
        <w:jc w:val="both"/>
        <w:rPr>
          <w:rFonts w:ascii="Calibri" w:eastAsia="Calibri" w:hAnsi="Calibri" w:cs="Calibri"/>
          <w:sz w:val="22"/>
          <w:szCs w:val="22"/>
          <w:lang w:eastAsia="en-US"/>
        </w:rPr>
      </w:pPr>
    </w:p>
    <w:p w14:paraId="0B9B1DF2" w14:textId="77777777" w:rsidR="004B6C14" w:rsidRPr="00AA08E7" w:rsidRDefault="004B6C14" w:rsidP="004B6C14">
      <w:pPr>
        <w:spacing w:line="276" w:lineRule="auto"/>
        <w:jc w:val="both"/>
        <w:rPr>
          <w:rFonts w:ascii="Calibri" w:eastAsia="Calibri" w:hAnsi="Calibri" w:cs="Calibri"/>
          <w:sz w:val="24"/>
          <w:szCs w:val="24"/>
          <w:lang w:eastAsia="pl-PL"/>
        </w:rPr>
      </w:pPr>
      <w:r w:rsidRPr="00AA08E7">
        <w:rPr>
          <w:rFonts w:ascii="Calibri" w:eastAsia="Calibri" w:hAnsi="Calibri" w:cs="Calibri"/>
          <w:sz w:val="22"/>
          <w:szCs w:val="22"/>
          <w:lang w:eastAsia="en-US"/>
        </w:rPr>
        <w:t>*Umowa zostaje zawarta z chwilą złożenia podpisów elektronicznych przez obie strony.</w:t>
      </w:r>
    </w:p>
    <w:p w14:paraId="58D8857C" w14:textId="77777777" w:rsidR="004B6C14" w:rsidRPr="00AA08E7" w:rsidRDefault="004B6C14" w:rsidP="004B6C14">
      <w:pPr>
        <w:spacing w:line="276" w:lineRule="auto"/>
        <w:jc w:val="both"/>
        <w:rPr>
          <w:rFonts w:ascii="Calibri" w:eastAsia="Calibri" w:hAnsi="Calibri" w:cs="Calibri"/>
          <w:sz w:val="22"/>
          <w:szCs w:val="22"/>
          <w:lang w:eastAsia="en-US"/>
        </w:rPr>
      </w:pPr>
      <w:r w:rsidRPr="00AA08E7">
        <w:rPr>
          <w:rFonts w:ascii="Calibri" w:eastAsia="Calibri" w:hAnsi="Calibri" w:cs="Calibri"/>
          <w:sz w:val="22"/>
          <w:szCs w:val="22"/>
          <w:lang w:eastAsia="en-US"/>
        </w:rPr>
        <w:t>Każda ze stron posiada jednobrzmiący egzemplarz umowy z poświadczeniem złożenia podpisów elektronicznych.</w:t>
      </w:r>
    </w:p>
    <w:p w14:paraId="0585C536" w14:textId="77777777" w:rsidR="004B6C14" w:rsidRPr="00AA08E7" w:rsidRDefault="004B6C14" w:rsidP="004B6C14">
      <w:pPr>
        <w:spacing w:line="256" w:lineRule="auto"/>
        <w:jc w:val="both"/>
        <w:rPr>
          <w:rFonts w:ascii="Calibri" w:hAnsi="Calibri" w:cs="Calibri"/>
          <w:i/>
          <w:iCs/>
          <w:sz w:val="18"/>
          <w:szCs w:val="18"/>
          <w:lang w:eastAsia="en-US"/>
        </w:rPr>
      </w:pPr>
      <w:r w:rsidRPr="00AA08E7">
        <w:rPr>
          <w:rFonts w:ascii="Calibri" w:eastAsia="Calibri" w:hAnsi="Calibri" w:cs="Calibri"/>
          <w:i/>
          <w:iCs/>
          <w:sz w:val="18"/>
          <w:szCs w:val="18"/>
          <w:lang w:eastAsia="en-US"/>
        </w:rPr>
        <w:t>*Należy wybrać odpowiedni zapis w zależności od rodzaju podpisu</w:t>
      </w:r>
    </w:p>
    <w:p w14:paraId="77EB4FF4" w14:textId="77777777" w:rsidR="004B6C14" w:rsidRPr="00AA08E7" w:rsidRDefault="004B6C14" w:rsidP="004B6C14">
      <w:pPr>
        <w:spacing w:line="276" w:lineRule="auto"/>
        <w:jc w:val="both"/>
        <w:rPr>
          <w:rFonts w:ascii="Calibri" w:hAnsi="Calibri" w:cs="Calibri"/>
          <w:b/>
          <w:bCs/>
          <w:sz w:val="22"/>
          <w:szCs w:val="22"/>
          <w:lang w:eastAsia="en-US"/>
        </w:rPr>
      </w:pPr>
    </w:p>
    <w:p w14:paraId="19672B58" w14:textId="77777777" w:rsidR="00622C98" w:rsidRPr="00AA08E7" w:rsidRDefault="00622C98">
      <w:pPr>
        <w:jc w:val="both"/>
        <w:rPr>
          <w:rFonts w:asciiTheme="minorHAnsi" w:hAnsiTheme="minorHAnsi" w:cstheme="minorHAnsi"/>
        </w:rPr>
      </w:pPr>
    </w:p>
    <w:p w14:paraId="7F360738" w14:textId="032569FE" w:rsidR="00622C98" w:rsidRPr="00AA08E7" w:rsidRDefault="00622C98" w:rsidP="000B790D">
      <w:pPr>
        <w:jc w:val="center"/>
        <w:rPr>
          <w:rFonts w:asciiTheme="minorHAnsi" w:hAnsiTheme="minorHAnsi" w:cstheme="minorHAnsi"/>
        </w:rPr>
      </w:pPr>
      <w:r w:rsidRPr="00AA08E7">
        <w:rPr>
          <w:rFonts w:asciiTheme="minorHAnsi" w:hAnsiTheme="minorHAnsi" w:cstheme="minorHAnsi"/>
          <w:b/>
          <w:sz w:val="22"/>
          <w:szCs w:val="22"/>
        </w:rPr>
        <w:t>ZAMAWIAJĄCY :                                                                       WYKONAWCA :</w:t>
      </w:r>
      <w:bookmarkStart w:id="2" w:name="_GoBack"/>
      <w:bookmarkEnd w:id="2"/>
    </w:p>
    <w:sectPr w:rsidR="00622C98" w:rsidRPr="00AA08E7">
      <w:headerReference w:type="default" r:id="rId8"/>
      <w:pgSz w:w="11906" w:h="16838"/>
      <w:pgMar w:top="851" w:right="1133" w:bottom="709" w:left="1134" w:header="426" w:footer="708" w:gutter="0"/>
      <w:cols w:space="708"/>
      <w:docGrid w:linePitch="600" w:charSpace="245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49FEC0" w14:textId="77777777" w:rsidR="00BA135D" w:rsidRDefault="00BA135D">
      <w:r>
        <w:separator/>
      </w:r>
    </w:p>
  </w:endnote>
  <w:endnote w:type="continuationSeparator" w:id="0">
    <w:p w14:paraId="66251572" w14:textId="77777777" w:rsidR="00BA135D" w:rsidRDefault="00BA1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WenQuanYi Zen Hei">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TimesNewRomanPSMT">
    <w:altName w:val="Yu Gothic"/>
    <w:charset w:val="80"/>
    <w:family w:val="auto"/>
    <w:pitch w:val="default"/>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iberation Serif">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7B8075" w14:textId="77777777" w:rsidR="00BA135D" w:rsidRDefault="00BA135D">
      <w:r>
        <w:separator/>
      </w:r>
    </w:p>
  </w:footnote>
  <w:footnote w:type="continuationSeparator" w:id="0">
    <w:p w14:paraId="24051FB9" w14:textId="77777777" w:rsidR="00BA135D" w:rsidRDefault="00BA13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9C149" w14:textId="60326328" w:rsidR="00090CFB" w:rsidRPr="00A14FD4" w:rsidRDefault="00090CFB">
    <w:pPr>
      <w:pStyle w:val="Nagwek"/>
      <w:ind w:right="360"/>
      <w:rPr>
        <w:rFonts w:ascii="Arial" w:hAnsi="Arial" w:cs="Arial"/>
      </w:rPr>
    </w:pPr>
    <w:r w:rsidRPr="00A14FD4">
      <w:rPr>
        <w:rFonts w:ascii="Arial" w:hAnsi="Arial" w:cs="Arial"/>
      </w:rPr>
      <w:t>sprawy SE.261</w:t>
    </w:r>
    <w:r w:rsidR="00566E54">
      <w:rPr>
        <w:rFonts w:ascii="Arial" w:hAnsi="Arial" w:cs="Arial"/>
      </w:rPr>
      <w:t>.1</w:t>
    </w:r>
    <w:r w:rsidR="00603CFB">
      <w:rPr>
        <w:rFonts w:ascii="Arial" w:hAnsi="Arial" w:cs="Arial"/>
      </w:rPr>
      <w:t>5</w:t>
    </w:r>
    <w:r w:rsidR="00873972">
      <w:rPr>
        <w:rFonts w:ascii="Arial" w:hAnsi="Arial" w:cs="Arial"/>
      </w:rPr>
      <w:t>.202</w:t>
    </w:r>
    <w:r w:rsidR="00603CFB">
      <w:rPr>
        <w:rFonts w:ascii="Arial" w:hAnsi="Arial" w:cs="Arial"/>
      </w:rPr>
      <w:t>5</w:t>
    </w:r>
    <w:r w:rsidR="00AE4FB6">
      <w:rPr>
        <w:rFonts w:ascii="Arial" w:hAnsi="Arial" w:cs="Arial"/>
      </w:rPr>
      <w:t xml:space="preserve">                                                                                    </w:t>
    </w:r>
    <w:r w:rsidRPr="00A14FD4">
      <w:rPr>
        <w:rFonts w:ascii="Arial" w:hAnsi="Arial" w:cs="Arial"/>
      </w:rPr>
      <w:tab/>
      <w:t>Zał.</w:t>
    </w:r>
    <w:r w:rsidR="00AB4120">
      <w:rPr>
        <w:rFonts w:ascii="Arial" w:hAnsi="Arial" w:cs="Arial"/>
      </w:rPr>
      <w:t>6</w:t>
    </w:r>
    <w:r w:rsidRPr="00A14FD4">
      <w:rPr>
        <w:rFonts w:ascii="Arial" w:hAnsi="Arial" w:cs="Arial"/>
      </w:rPr>
      <w:t xml:space="preserve"> do SWZ         </w:t>
    </w:r>
  </w:p>
  <w:p w14:paraId="3668C38B" w14:textId="77777777" w:rsidR="00090CFB" w:rsidRDefault="00090CF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trike/>
        <w:sz w:val="22"/>
        <w:szCs w:val="22"/>
      </w:r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360"/>
        </w:tabs>
        <w:ind w:left="360" w:hanging="360"/>
      </w:pPr>
      <w:rPr>
        <w:strike/>
        <w:sz w:val="22"/>
        <w:szCs w:val="22"/>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sz w:val="22"/>
        <w:szCs w:val="22"/>
        <w:shd w:val="clear" w:color="auto" w:fill="FFFF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7"/>
    <w:lvl w:ilvl="0">
      <w:start w:val="1"/>
      <w:numFmt w:val="decimal"/>
      <w:lvlText w:val="%1."/>
      <w:lvlJc w:val="left"/>
      <w:pPr>
        <w:tabs>
          <w:tab w:val="num" w:pos="0"/>
        </w:tabs>
        <w:ind w:left="720" w:hanging="360"/>
      </w:pPr>
      <w:rPr>
        <w:rFonts w:hint="default"/>
        <w:sz w:val="22"/>
        <w:szCs w:val="22"/>
      </w:rPr>
    </w:lvl>
  </w:abstractNum>
  <w:abstractNum w:abstractNumId="4" w15:restartNumberingAfterBreak="0">
    <w:nsid w:val="00000005"/>
    <w:multiLevelType w:val="multilevel"/>
    <w:tmpl w:val="8F5436F0"/>
    <w:lvl w:ilvl="0">
      <w:start w:val="1"/>
      <w:numFmt w:val="decimal"/>
      <w:lvlText w:val="%1."/>
      <w:lvlJc w:val="left"/>
      <w:pPr>
        <w:tabs>
          <w:tab w:val="num" w:pos="0"/>
        </w:tabs>
        <w:ind w:left="786" w:hanging="360"/>
      </w:pPr>
      <w:rPr>
        <w:rFonts w:asciiTheme="minorHAnsi" w:eastAsia="Times New Roman" w:hAnsiTheme="minorHAnsi" w:cstheme="minorHAnsi" w:hint="default"/>
        <w:kern w:val="1"/>
        <w:sz w:val="22"/>
        <w:szCs w:val="22"/>
      </w:rPr>
    </w:lvl>
    <w:lvl w:ilvl="1">
      <w:start w:val="1"/>
      <w:numFmt w:val="decimal"/>
      <w:isLgl/>
      <w:lvlText w:val="%1.%2."/>
      <w:lvlJc w:val="left"/>
      <w:pPr>
        <w:tabs>
          <w:tab w:val="num" w:pos="786"/>
        </w:tabs>
        <w:ind w:left="786" w:hanging="36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506"/>
        </w:tabs>
        <w:ind w:left="1506" w:hanging="1080"/>
      </w:pPr>
      <w:rPr>
        <w:rFonts w:hint="default"/>
      </w:rPr>
    </w:lvl>
    <w:lvl w:ilvl="5">
      <w:start w:val="1"/>
      <w:numFmt w:val="decimal"/>
      <w:isLgl/>
      <w:lvlText w:val="%1.%2.%3.%4.%5.%6."/>
      <w:lvlJc w:val="left"/>
      <w:pPr>
        <w:tabs>
          <w:tab w:val="num" w:pos="1506"/>
        </w:tabs>
        <w:ind w:left="1506" w:hanging="108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1866"/>
        </w:tabs>
        <w:ind w:left="1866" w:hanging="1440"/>
      </w:pPr>
      <w:rPr>
        <w:rFonts w:hint="default"/>
      </w:rPr>
    </w:lvl>
    <w:lvl w:ilvl="8">
      <w:start w:val="1"/>
      <w:numFmt w:val="decimal"/>
      <w:isLgl/>
      <w:lvlText w:val="%1.%2.%3.%4.%5.%6.%7.%8.%9."/>
      <w:lvlJc w:val="left"/>
      <w:pPr>
        <w:tabs>
          <w:tab w:val="num" w:pos="2226"/>
        </w:tabs>
        <w:ind w:left="2226" w:hanging="1800"/>
      </w:pPr>
      <w:rPr>
        <w:rFonts w:hint="default"/>
      </w:rPr>
    </w:lvl>
  </w:abstractNum>
  <w:abstractNum w:abstractNumId="5" w15:restartNumberingAfterBreak="0">
    <w:nsid w:val="00000006"/>
    <w:multiLevelType w:val="singleLevel"/>
    <w:tmpl w:val="00000006"/>
    <w:name w:val="WW8Num10"/>
    <w:lvl w:ilvl="0">
      <w:start w:val="1"/>
      <w:numFmt w:val="decimal"/>
      <w:lvlText w:val="%1."/>
      <w:lvlJc w:val="left"/>
      <w:pPr>
        <w:tabs>
          <w:tab w:val="num" w:pos="0"/>
        </w:tabs>
        <w:ind w:left="720" w:hanging="360"/>
      </w:pPr>
      <w:rPr>
        <w:rFonts w:hint="default"/>
        <w:sz w:val="22"/>
        <w:szCs w:val="22"/>
      </w:rPr>
    </w:lvl>
  </w:abstractNum>
  <w:abstractNum w:abstractNumId="6" w15:restartNumberingAfterBreak="0">
    <w:nsid w:val="00000007"/>
    <w:multiLevelType w:val="singleLevel"/>
    <w:tmpl w:val="00000007"/>
    <w:name w:val="WW8Num13"/>
    <w:lvl w:ilvl="0">
      <w:start w:val="1"/>
      <w:numFmt w:val="decimal"/>
      <w:lvlText w:val="%1."/>
      <w:lvlJc w:val="left"/>
      <w:pPr>
        <w:tabs>
          <w:tab w:val="num" w:pos="0"/>
        </w:tabs>
        <w:ind w:left="720" w:hanging="360"/>
      </w:pPr>
      <w:rPr>
        <w:rFonts w:hint="default"/>
        <w:sz w:val="22"/>
        <w:szCs w:val="22"/>
      </w:rPr>
    </w:lvl>
  </w:abstractNum>
  <w:abstractNum w:abstractNumId="7" w15:restartNumberingAfterBreak="0">
    <w:nsid w:val="00000008"/>
    <w:multiLevelType w:val="singleLevel"/>
    <w:tmpl w:val="00000008"/>
    <w:name w:val="WW8Num19"/>
    <w:lvl w:ilvl="0">
      <w:start w:val="1"/>
      <w:numFmt w:val="decimal"/>
      <w:lvlText w:val="%1."/>
      <w:lvlJc w:val="left"/>
      <w:pPr>
        <w:tabs>
          <w:tab w:val="num" w:pos="562"/>
        </w:tabs>
        <w:ind w:left="562" w:hanging="420"/>
      </w:pPr>
      <w:rPr>
        <w:rFonts w:hint="default"/>
        <w:sz w:val="22"/>
        <w:szCs w:val="22"/>
      </w:rPr>
    </w:lvl>
  </w:abstractNum>
  <w:abstractNum w:abstractNumId="8" w15:restartNumberingAfterBreak="0">
    <w:nsid w:val="00000009"/>
    <w:multiLevelType w:val="multilevel"/>
    <w:tmpl w:val="00000009"/>
    <w:name w:val="WW8Num20"/>
    <w:lvl w:ilvl="0">
      <w:start w:val="1"/>
      <w:numFmt w:val="decimal"/>
      <w:lvlText w:val="%1)"/>
      <w:lvlJc w:val="left"/>
      <w:pPr>
        <w:tabs>
          <w:tab w:val="num" w:pos="1151"/>
        </w:tabs>
        <w:ind w:left="1151" w:hanging="360"/>
      </w:pPr>
      <w:rPr>
        <w:rFonts w:eastAsia="Calibri"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singleLevel"/>
    <w:tmpl w:val="0000000A"/>
    <w:name w:val="WW8Num21"/>
    <w:lvl w:ilvl="0">
      <w:start w:val="1"/>
      <w:numFmt w:val="lowerLetter"/>
      <w:lvlText w:val="%1."/>
      <w:lvlJc w:val="left"/>
      <w:pPr>
        <w:tabs>
          <w:tab w:val="num" w:pos="0"/>
        </w:tabs>
        <w:ind w:left="1440" w:hanging="360"/>
      </w:pPr>
      <w:rPr>
        <w:rFonts w:hint="default"/>
      </w:rPr>
    </w:lvl>
  </w:abstractNum>
  <w:abstractNum w:abstractNumId="10" w15:restartNumberingAfterBreak="0">
    <w:nsid w:val="0000000B"/>
    <w:multiLevelType w:val="singleLevel"/>
    <w:tmpl w:val="0000000B"/>
    <w:name w:val="WW8Num25"/>
    <w:lvl w:ilvl="0">
      <w:start w:val="1"/>
      <w:numFmt w:val="lowerLetter"/>
      <w:lvlText w:val="%1)"/>
      <w:lvlJc w:val="left"/>
      <w:pPr>
        <w:tabs>
          <w:tab w:val="num" w:pos="0"/>
        </w:tabs>
        <w:ind w:left="720" w:hanging="360"/>
      </w:pPr>
      <w:rPr>
        <w:rFonts w:hint="default"/>
        <w:sz w:val="22"/>
        <w:szCs w:val="22"/>
      </w:rPr>
    </w:lvl>
  </w:abstractNum>
  <w:abstractNum w:abstractNumId="11" w15:restartNumberingAfterBreak="0">
    <w:nsid w:val="0000000C"/>
    <w:multiLevelType w:val="singleLevel"/>
    <w:tmpl w:val="0000000C"/>
    <w:name w:val="WW8Num26"/>
    <w:lvl w:ilvl="0">
      <w:start w:val="1"/>
      <w:numFmt w:val="decimal"/>
      <w:lvlText w:val="%1)"/>
      <w:lvlJc w:val="left"/>
      <w:pPr>
        <w:tabs>
          <w:tab w:val="num" w:pos="0"/>
        </w:tabs>
        <w:ind w:left="720" w:hanging="360"/>
      </w:pPr>
      <w:rPr>
        <w:rFonts w:hint="default"/>
        <w:sz w:val="22"/>
        <w:szCs w:val="22"/>
      </w:rPr>
    </w:lvl>
  </w:abstractNum>
  <w:abstractNum w:abstractNumId="12" w15:restartNumberingAfterBreak="0">
    <w:nsid w:val="0000000D"/>
    <w:multiLevelType w:val="singleLevel"/>
    <w:tmpl w:val="0000000D"/>
    <w:name w:val="WW8Num27"/>
    <w:lvl w:ilvl="0">
      <w:start w:val="1"/>
      <w:numFmt w:val="decimal"/>
      <w:lvlText w:val="%1)"/>
      <w:lvlJc w:val="left"/>
      <w:pPr>
        <w:tabs>
          <w:tab w:val="num" w:pos="0"/>
        </w:tabs>
        <w:ind w:left="1080" w:hanging="360"/>
      </w:pPr>
      <w:rPr>
        <w:rFonts w:ascii="Times New Roman" w:eastAsia="Times New Roman" w:hAnsi="Times New Roman" w:cs="Times New Roman" w:hint="default"/>
        <w:kern w:val="1"/>
        <w:sz w:val="22"/>
        <w:szCs w:val="22"/>
      </w:rPr>
    </w:lvl>
  </w:abstractNum>
  <w:abstractNum w:abstractNumId="13" w15:restartNumberingAfterBreak="0">
    <w:nsid w:val="0000000E"/>
    <w:multiLevelType w:val="multilevel"/>
    <w:tmpl w:val="5B2CFC5E"/>
    <w:lvl w:ilvl="0">
      <w:start w:val="1"/>
      <w:numFmt w:val="decimal"/>
      <w:lvlText w:val="%1."/>
      <w:lvlJc w:val="left"/>
      <w:pPr>
        <w:tabs>
          <w:tab w:val="num" w:pos="0"/>
        </w:tabs>
        <w:ind w:left="720" w:hanging="360"/>
      </w:pPr>
      <w:rPr>
        <w:rFonts w:hint="default"/>
        <w:b/>
        <w:bCs w:val="0"/>
        <w:sz w:val="22"/>
        <w:szCs w:val="22"/>
      </w:rPr>
    </w:lvl>
    <w:lvl w:ilvl="1">
      <w:start w:val="1"/>
      <w:numFmt w:val="decimal"/>
      <w:lvlText w:val="%1.%2"/>
      <w:lvlJc w:val="left"/>
      <w:pPr>
        <w:tabs>
          <w:tab w:val="num" w:pos="0"/>
        </w:tabs>
        <w:ind w:left="1080" w:hanging="360"/>
      </w:pPr>
      <w:rPr>
        <w:rFonts w:hint="default"/>
        <w:b w:val="0"/>
        <w:sz w:val="22"/>
        <w:szCs w:val="22"/>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14" w15:restartNumberingAfterBreak="0">
    <w:nsid w:val="0000000F"/>
    <w:multiLevelType w:val="singleLevel"/>
    <w:tmpl w:val="0000000F"/>
    <w:name w:val="WW8Num32"/>
    <w:lvl w:ilvl="0">
      <w:start w:val="1"/>
      <w:numFmt w:val="lowerLetter"/>
      <w:lvlText w:val="%1)"/>
      <w:lvlJc w:val="left"/>
      <w:pPr>
        <w:tabs>
          <w:tab w:val="num" w:pos="0"/>
        </w:tabs>
        <w:ind w:left="1440" w:hanging="360"/>
      </w:pPr>
      <w:rPr>
        <w:rFonts w:ascii="Times New Roman" w:eastAsia="Times New Roman" w:hAnsi="Times New Roman" w:cs="Times New Roman"/>
        <w:kern w:val="1"/>
        <w:sz w:val="22"/>
        <w:szCs w:val="22"/>
      </w:rPr>
    </w:lvl>
  </w:abstractNum>
  <w:abstractNum w:abstractNumId="15" w15:restartNumberingAfterBreak="0">
    <w:nsid w:val="00000010"/>
    <w:multiLevelType w:val="singleLevel"/>
    <w:tmpl w:val="02143BD6"/>
    <w:name w:val="WW8Num33"/>
    <w:lvl w:ilvl="0">
      <w:start w:val="1"/>
      <w:numFmt w:val="decimal"/>
      <w:lvlText w:val="%1."/>
      <w:lvlJc w:val="left"/>
      <w:pPr>
        <w:tabs>
          <w:tab w:val="num" w:pos="0"/>
        </w:tabs>
        <w:ind w:left="720" w:hanging="360"/>
      </w:pPr>
      <w:rPr>
        <w:rFonts w:eastAsia="Calibri" w:hint="default"/>
        <w:b w:val="0"/>
        <w:color w:val="auto"/>
        <w:sz w:val="22"/>
        <w:szCs w:val="22"/>
        <w:u w:val="none"/>
        <w:shd w:val="clear" w:color="auto" w:fill="FFFF00"/>
      </w:rPr>
    </w:lvl>
  </w:abstractNum>
  <w:abstractNum w:abstractNumId="16" w15:restartNumberingAfterBreak="0">
    <w:nsid w:val="00000011"/>
    <w:multiLevelType w:val="multilevel"/>
    <w:tmpl w:val="404C2554"/>
    <w:lvl w:ilvl="0">
      <w:start w:val="1"/>
      <w:numFmt w:val="decimal"/>
      <w:lvlText w:val="%1."/>
      <w:lvlJc w:val="left"/>
      <w:pPr>
        <w:tabs>
          <w:tab w:val="num" w:pos="862"/>
        </w:tabs>
        <w:ind w:left="862" w:hanging="360"/>
      </w:pPr>
      <w:rPr>
        <w:rFonts w:ascii="Arial" w:hAnsi="Arial" w:cs="Arial" w:hint="default"/>
        <w:sz w:val="22"/>
        <w:szCs w:val="22"/>
      </w:rPr>
    </w:lvl>
    <w:lvl w:ilvl="1">
      <w:start w:val="1"/>
      <w:numFmt w:val="decimal"/>
      <w:lvlText w:val="%2."/>
      <w:lvlJc w:val="left"/>
      <w:pPr>
        <w:tabs>
          <w:tab w:val="num" w:pos="1222"/>
        </w:tabs>
        <w:ind w:left="1222" w:hanging="360"/>
      </w:pPr>
      <w:rPr>
        <w:rFonts w:ascii="Times New Roman" w:hAnsi="Times New Roman"/>
        <w:sz w:val="22"/>
        <w:szCs w:val="22"/>
      </w:rPr>
    </w:lvl>
    <w:lvl w:ilvl="2">
      <w:start w:val="1"/>
      <w:numFmt w:val="decimal"/>
      <w:lvlText w:val="%3."/>
      <w:lvlJc w:val="left"/>
      <w:pPr>
        <w:tabs>
          <w:tab w:val="num" w:pos="1582"/>
        </w:tabs>
        <w:ind w:left="1582" w:hanging="360"/>
      </w:pPr>
      <w:rPr>
        <w:rFonts w:ascii="Times New Roman" w:hAnsi="Times New Roman"/>
        <w:sz w:val="22"/>
        <w:szCs w:val="22"/>
      </w:rPr>
    </w:lvl>
    <w:lvl w:ilvl="3">
      <w:start w:val="1"/>
      <w:numFmt w:val="decimal"/>
      <w:lvlText w:val="%4."/>
      <w:lvlJc w:val="left"/>
      <w:pPr>
        <w:tabs>
          <w:tab w:val="num" w:pos="1942"/>
        </w:tabs>
        <w:ind w:left="1942" w:hanging="360"/>
      </w:pPr>
      <w:rPr>
        <w:rFonts w:ascii="Times New Roman" w:hAnsi="Times New Roman"/>
        <w:sz w:val="22"/>
        <w:szCs w:val="22"/>
      </w:rPr>
    </w:lvl>
    <w:lvl w:ilvl="4">
      <w:start w:val="1"/>
      <w:numFmt w:val="decimal"/>
      <w:lvlText w:val="%5."/>
      <w:lvlJc w:val="left"/>
      <w:pPr>
        <w:tabs>
          <w:tab w:val="num" w:pos="2302"/>
        </w:tabs>
        <w:ind w:left="2302" w:hanging="360"/>
      </w:pPr>
      <w:rPr>
        <w:rFonts w:ascii="Times New Roman" w:hAnsi="Times New Roman"/>
        <w:sz w:val="22"/>
        <w:szCs w:val="22"/>
      </w:rPr>
    </w:lvl>
    <w:lvl w:ilvl="5">
      <w:start w:val="1"/>
      <w:numFmt w:val="decimal"/>
      <w:lvlText w:val="%6."/>
      <w:lvlJc w:val="left"/>
      <w:pPr>
        <w:tabs>
          <w:tab w:val="num" w:pos="2662"/>
        </w:tabs>
        <w:ind w:left="2662" w:hanging="360"/>
      </w:pPr>
      <w:rPr>
        <w:rFonts w:ascii="Times New Roman" w:hAnsi="Times New Roman"/>
        <w:sz w:val="22"/>
        <w:szCs w:val="22"/>
      </w:rPr>
    </w:lvl>
    <w:lvl w:ilvl="6">
      <w:start w:val="1"/>
      <w:numFmt w:val="decimal"/>
      <w:lvlText w:val="%7."/>
      <w:lvlJc w:val="left"/>
      <w:pPr>
        <w:tabs>
          <w:tab w:val="num" w:pos="3022"/>
        </w:tabs>
        <w:ind w:left="3022" w:hanging="360"/>
      </w:pPr>
      <w:rPr>
        <w:rFonts w:ascii="Times New Roman" w:hAnsi="Times New Roman"/>
        <w:sz w:val="22"/>
        <w:szCs w:val="22"/>
      </w:rPr>
    </w:lvl>
    <w:lvl w:ilvl="7">
      <w:start w:val="1"/>
      <w:numFmt w:val="decimal"/>
      <w:lvlText w:val="%8."/>
      <w:lvlJc w:val="left"/>
      <w:pPr>
        <w:tabs>
          <w:tab w:val="num" w:pos="3382"/>
        </w:tabs>
        <w:ind w:left="3382" w:hanging="360"/>
      </w:pPr>
      <w:rPr>
        <w:rFonts w:ascii="Times New Roman" w:hAnsi="Times New Roman"/>
        <w:sz w:val="22"/>
        <w:szCs w:val="22"/>
      </w:rPr>
    </w:lvl>
    <w:lvl w:ilvl="8">
      <w:start w:val="1"/>
      <w:numFmt w:val="decimal"/>
      <w:lvlText w:val="%9."/>
      <w:lvlJc w:val="left"/>
      <w:pPr>
        <w:tabs>
          <w:tab w:val="num" w:pos="3742"/>
        </w:tabs>
        <w:ind w:left="3742" w:hanging="360"/>
      </w:pPr>
      <w:rPr>
        <w:rFonts w:ascii="Times New Roman" w:hAnsi="Times New Roman"/>
        <w:sz w:val="22"/>
        <w:szCs w:val="22"/>
      </w:rPr>
    </w:lvl>
  </w:abstractNum>
  <w:abstractNum w:abstractNumId="17" w15:restartNumberingAfterBreak="0">
    <w:nsid w:val="00000012"/>
    <w:multiLevelType w:val="multilevel"/>
    <w:tmpl w:val="28AA80B0"/>
    <w:lvl w:ilvl="0">
      <w:start w:val="1"/>
      <w:numFmt w:val="decimal"/>
      <w:lvlText w:val="%1."/>
      <w:lvlJc w:val="left"/>
      <w:pPr>
        <w:tabs>
          <w:tab w:val="num" w:pos="720"/>
        </w:tabs>
        <w:ind w:left="720" w:hanging="360"/>
      </w:pPr>
      <w:rPr>
        <w:rFonts w:ascii="Arial" w:hAnsi="Arial" w:cs="Arial" w:hint="default"/>
        <w:i w:val="0"/>
        <w:sz w:val="22"/>
        <w:szCs w:val="22"/>
      </w:rPr>
    </w:lvl>
    <w:lvl w:ilvl="1">
      <w:start w:val="1"/>
      <w:numFmt w:val="decimal"/>
      <w:lvlText w:val="%2."/>
      <w:lvlJc w:val="left"/>
      <w:pPr>
        <w:tabs>
          <w:tab w:val="num" w:pos="1080"/>
        </w:tabs>
        <w:ind w:left="1080" w:hanging="360"/>
      </w:pPr>
      <w:rPr>
        <w:rFonts w:ascii="Times New Roman" w:hAnsi="Times New Roman"/>
        <w:sz w:val="22"/>
        <w:szCs w:val="22"/>
      </w:rPr>
    </w:lvl>
    <w:lvl w:ilvl="2">
      <w:start w:val="1"/>
      <w:numFmt w:val="decimal"/>
      <w:lvlText w:val="%3."/>
      <w:lvlJc w:val="left"/>
      <w:pPr>
        <w:tabs>
          <w:tab w:val="num" w:pos="1440"/>
        </w:tabs>
        <w:ind w:left="1440" w:hanging="360"/>
      </w:pPr>
      <w:rPr>
        <w:rFonts w:ascii="Times New Roman" w:hAnsi="Times New Roman"/>
        <w:sz w:val="22"/>
        <w:szCs w:val="22"/>
      </w:rPr>
    </w:lvl>
    <w:lvl w:ilvl="3">
      <w:start w:val="1"/>
      <w:numFmt w:val="decimal"/>
      <w:lvlText w:val="%4."/>
      <w:lvlJc w:val="left"/>
      <w:pPr>
        <w:tabs>
          <w:tab w:val="num" w:pos="1800"/>
        </w:tabs>
        <w:ind w:left="1800" w:hanging="360"/>
      </w:pPr>
      <w:rPr>
        <w:rFonts w:ascii="Times New Roman" w:hAnsi="Times New Roman"/>
        <w:sz w:val="22"/>
        <w:szCs w:val="22"/>
      </w:rPr>
    </w:lvl>
    <w:lvl w:ilvl="4">
      <w:start w:val="1"/>
      <w:numFmt w:val="decimal"/>
      <w:lvlText w:val="%5."/>
      <w:lvlJc w:val="left"/>
      <w:pPr>
        <w:tabs>
          <w:tab w:val="num" w:pos="2160"/>
        </w:tabs>
        <w:ind w:left="2160" w:hanging="360"/>
      </w:pPr>
      <w:rPr>
        <w:rFonts w:ascii="Times New Roman" w:hAnsi="Times New Roman"/>
        <w:sz w:val="22"/>
        <w:szCs w:val="22"/>
      </w:rPr>
    </w:lvl>
    <w:lvl w:ilvl="5">
      <w:start w:val="1"/>
      <w:numFmt w:val="decimal"/>
      <w:lvlText w:val="%6."/>
      <w:lvlJc w:val="left"/>
      <w:pPr>
        <w:tabs>
          <w:tab w:val="num" w:pos="2520"/>
        </w:tabs>
        <w:ind w:left="2520" w:hanging="360"/>
      </w:pPr>
      <w:rPr>
        <w:rFonts w:ascii="Times New Roman" w:hAnsi="Times New Roman"/>
        <w:sz w:val="22"/>
        <w:szCs w:val="22"/>
      </w:rPr>
    </w:lvl>
    <w:lvl w:ilvl="6">
      <w:start w:val="1"/>
      <w:numFmt w:val="decimal"/>
      <w:lvlText w:val="%7."/>
      <w:lvlJc w:val="left"/>
      <w:pPr>
        <w:tabs>
          <w:tab w:val="num" w:pos="2880"/>
        </w:tabs>
        <w:ind w:left="2880" w:hanging="360"/>
      </w:pPr>
      <w:rPr>
        <w:rFonts w:ascii="Times New Roman" w:hAnsi="Times New Roman"/>
        <w:sz w:val="22"/>
        <w:szCs w:val="22"/>
      </w:rPr>
    </w:lvl>
    <w:lvl w:ilvl="7">
      <w:start w:val="1"/>
      <w:numFmt w:val="decimal"/>
      <w:lvlText w:val="%8."/>
      <w:lvlJc w:val="left"/>
      <w:pPr>
        <w:tabs>
          <w:tab w:val="num" w:pos="3240"/>
        </w:tabs>
        <w:ind w:left="3240" w:hanging="360"/>
      </w:pPr>
      <w:rPr>
        <w:rFonts w:ascii="Times New Roman" w:hAnsi="Times New Roman"/>
        <w:sz w:val="22"/>
        <w:szCs w:val="22"/>
      </w:rPr>
    </w:lvl>
    <w:lvl w:ilvl="8">
      <w:start w:val="1"/>
      <w:numFmt w:val="decimal"/>
      <w:lvlText w:val="%9."/>
      <w:lvlJc w:val="left"/>
      <w:pPr>
        <w:tabs>
          <w:tab w:val="num" w:pos="3600"/>
        </w:tabs>
        <w:ind w:left="3600" w:hanging="360"/>
      </w:pPr>
      <w:rPr>
        <w:rFonts w:ascii="Times New Roman" w:hAnsi="Times New Roman"/>
        <w:sz w:val="22"/>
        <w:szCs w:val="22"/>
      </w:rPr>
    </w:lvl>
  </w:abstractNum>
  <w:abstractNum w:abstractNumId="18" w15:restartNumberingAfterBreak="0">
    <w:nsid w:val="00000014"/>
    <w:multiLevelType w:val="multilevel"/>
    <w:tmpl w:val="6EEAA28E"/>
    <w:lvl w:ilvl="0">
      <w:start w:val="3"/>
      <w:numFmt w:val="decimal"/>
      <w:lvlText w:val="%1."/>
      <w:lvlJc w:val="left"/>
      <w:pPr>
        <w:tabs>
          <w:tab w:val="num" w:pos="720"/>
        </w:tabs>
        <w:ind w:left="720" w:hanging="360"/>
      </w:pPr>
      <w:rPr>
        <w:rFonts w:ascii="Arial" w:hAnsi="Arial" w:cs="Arial" w:hint="default"/>
        <w:i w:val="0"/>
        <w:color w:val="auto"/>
        <w:sz w:val="22"/>
        <w:szCs w:val="22"/>
      </w:rPr>
    </w:lvl>
    <w:lvl w:ilvl="1">
      <w:start w:val="1"/>
      <w:numFmt w:val="decimal"/>
      <w:lvlText w:val="%2."/>
      <w:lvlJc w:val="left"/>
      <w:pPr>
        <w:tabs>
          <w:tab w:val="num" w:pos="1080"/>
        </w:tabs>
        <w:ind w:left="1080" w:hanging="360"/>
      </w:pPr>
      <w:rPr>
        <w:rFonts w:ascii="Arial" w:hAnsi="Arial" w:cs="Aria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5"/>
    <w:multiLevelType w:val="multilevel"/>
    <w:tmpl w:val="9E54AD52"/>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rPr>
        <w:rFonts w:ascii="Times New Roman" w:hAnsi="Times New Roman"/>
        <w:sz w:val="22"/>
        <w:szCs w:val="22"/>
      </w:rPr>
    </w:lvl>
    <w:lvl w:ilvl="2">
      <w:start w:val="1"/>
      <w:numFmt w:val="decimal"/>
      <w:lvlText w:val="%3."/>
      <w:lvlJc w:val="left"/>
      <w:pPr>
        <w:tabs>
          <w:tab w:val="num" w:pos="1440"/>
        </w:tabs>
        <w:ind w:left="1440" w:hanging="360"/>
      </w:pPr>
      <w:rPr>
        <w:rFonts w:ascii="Times New Roman" w:hAnsi="Times New Roman"/>
        <w:sz w:val="22"/>
        <w:szCs w:val="22"/>
      </w:rPr>
    </w:lvl>
    <w:lvl w:ilvl="3">
      <w:start w:val="1"/>
      <w:numFmt w:val="decimal"/>
      <w:lvlText w:val="%4."/>
      <w:lvlJc w:val="left"/>
      <w:pPr>
        <w:tabs>
          <w:tab w:val="num" w:pos="1800"/>
        </w:tabs>
        <w:ind w:left="1800" w:hanging="360"/>
      </w:pPr>
      <w:rPr>
        <w:rFonts w:ascii="Times New Roman" w:hAnsi="Times New Roman"/>
        <w:sz w:val="22"/>
        <w:szCs w:val="22"/>
      </w:rPr>
    </w:lvl>
    <w:lvl w:ilvl="4">
      <w:start w:val="1"/>
      <w:numFmt w:val="decimal"/>
      <w:lvlText w:val="%5."/>
      <w:lvlJc w:val="left"/>
      <w:pPr>
        <w:tabs>
          <w:tab w:val="num" w:pos="2160"/>
        </w:tabs>
        <w:ind w:left="2160" w:hanging="360"/>
      </w:pPr>
      <w:rPr>
        <w:rFonts w:ascii="Times New Roman" w:hAnsi="Times New Roman"/>
        <w:sz w:val="22"/>
        <w:szCs w:val="22"/>
      </w:rPr>
    </w:lvl>
    <w:lvl w:ilvl="5">
      <w:start w:val="1"/>
      <w:numFmt w:val="decimal"/>
      <w:lvlText w:val="%6."/>
      <w:lvlJc w:val="left"/>
      <w:pPr>
        <w:tabs>
          <w:tab w:val="num" w:pos="2520"/>
        </w:tabs>
        <w:ind w:left="2520" w:hanging="360"/>
      </w:pPr>
      <w:rPr>
        <w:rFonts w:ascii="Times New Roman" w:hAnsi="Times New Roman"/>
        <w:sz w:val="22"/>
        <w:szCs w:val="22"/>
      </w:rPr>
    </w:lvl>
    <w:lvl w:ilvl="6">
      <w:start w:val="1"/>
      <w:numFmt w:val="decimal"/>
      <w:lvlText w:val="%7."/>
      <w:lvlJc w:val="left"/>
      <w:pPr>
        <w:tabs>
          <w:tab w:val="num" w:pos="2880"/>
        </w:tabs>
        <w:ind w:left="2880" w:hanging="360"/>
      </w:pPr>
      <w:rPr>
        <w:rFonts w:ascii="Times New Roman" w:hAnsi="Times New Roman"/>
        <w:sz w:val="22"/>
        <w:szCs w:val="22"/>
      </w:rPr>
    </w:lvl>
    <w:lvl w:ilvl="7">
      <w:start w:val="1"/>
      <w:numFmt w:val="decimal"/>
      <w:lvlText w:val="%8."/>
      <w:lvlJc w:val="left"/>
      <w:pPr>
        <w:tabs>
          <w:tab w:val="num" w:pos="3240"/>
        </w:tabs>
        <w:ind w:left="3240" w:hanging="360"/>
      </w:pPr>
      <w:rPr>
        <w:rFonts w:ascii="Times New Roman" w:hAnsi="Times New Roman"/>
        <w:sz w:val="22"/>
        <w:szCs w:val="22"/>
      </w:rPr>
    </w:lvl>
    <w:lvl w:ilvl="8">
      <w:start w:val="1"/>
      <w:numFmt w:val="decimal"/>
      <w:lvlText w:val="%9."/>
      <w:lvlJc w:val="left"/>
      <w:pPr>
        <w:tabs>
          <w:tab w:val="num" w:pos="3600"/>
        </w:tabs>
        <w:ind w:left="3600" w:hanging="360"/>
      </w:pPr>
      <w:rPr>
        <w:rFonts w:ascii="Times New Roman" w:hAnsi="Times New Roman"/>
        <w:sz w:val="22"/>
        <w:szCs w:val="22"/>
      </w:rPr>
    </w:lvl>
  </w:abstractNum>
  <w:abstractNum w:abstractNumId="20" w15:restartNumberingAfterBreak="0">
    <w:nsid w:val="00000018"/>
    <w:multiLevelType w:val="multilevel"/>
    <w:tmpl w:val="278A2E58"/>
    <w:lvl w:ilvl="0">
      <w:start w:val="1"/>
      <w:numFmt w:val="decimal"/>
      <w:lvlText w:val="%1."/>
      <w:lvlJc w:val="left"/>
      <w:pPr>
        <w:tabs>
          <w:tab w:val="num" w:pos="562"/>
        </w:tabs>
        <w:ind w:left="562" w:hanging="420"/>
      </w:pPr>
      <w:rPr>
        <w:rFonts w:hint="default"/>
        <w:b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E115655"/>
    <w:multiLevelType w:val="multilevel"/>
    <w:tmpl w:val="F8240AB8"/>
    <w:lvl w:ilvl="0">
      <w:start w:val="3"/>
      <w:numFmt w:val="decimal"/>
      <w:lvlText w:val="%1."/>
      <w:lvlJc w:val="left"/>
      <w:pPr>
        <w:tabs>
          <w:tab w:val="num" w:pos="720"/>
        </w:tabs>
        <w:ind w:left="720" w:hanging="360"/>
      </w:pPr>
      <w:rPr>
        <w:rFonts w:ascii="Times New Roman" w:hAnsi="Times New Roman"/>
        <w:i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11911B03"/>
    <w:multiLevelType w:val="hybridMultilevel"/>
    <w:tmpl w:val="FDFAEE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D5F0DD1"/>
    <w:multiLevelType w:val="hybridMultilevel"/>
    <w:tmpl w:val="588429CC"/>
    <w:lvl w:ilvl="0" w:tplc="04150017">
      <w:start w:val="1"/>
      <w:numFmt w:val="lowerLetter"/>
      <w:lvlText w:val="%1)"/>
      <w:lvlJc w:val="left"/>
      <w:pPr>
        <w:ind w:left="861" w:hanging="360"/>
      </w:pPr>
    </w:lvl>
    <w:lvl w:ilvl="1" w:tplc="04150019" w:tentative="1">
      <w:start w:val="1"/>
      <w:numFmt w:val="lowerLetter"/>
      <w:lvlText w:val="%2."/>
      <w:lvlJc w:val="left"/>
      <w:pPr>
        <w:tabs>
          <w:tab w:val="num" w:pos="1581"/>
        </w:tabs>
        <w:ind w:left="1581" w:hanging="360"/>
      </w:pPr>
    </w:lvl>
    <w:lvl w:ilvl="2" w:tplc="0415001B" w:tentative="1">
      <w:start w:val="1"/>
      <w:numFmt w:val="lowerRoman"/>
      <w:lvlText w:val="%3."/>
      <w:lvlJc w:val="right"/>
      <w:pPr>
        <w:tabs>
          <w:tab w:val="num" w:pos="2301"/>
        </w:tabs>
        <w:ind w:left="2301" w:hanging="180"/>
      </w:pPr>
    </w:lvl>
    <w:lvl w:ilvl="3" w:tplc="0415000F" w:tentative="1">
      <w:start w:val="1"/>
      <w:numFmt w:val="decimal"/>
      <w:lvlText w:val="%4."/>
      <w:lvlJc w:val="left"/>
      <w:pPr>
        <w:tabs>
          <w:tab w:val="num" w:pos="3021"/>
        </w:tabs>
        <w:ind w:left="3021" w:hanging="360"/>
      </w:pPr>
    </w:lvl>
    <w:lvl w:ilvl="4" w:tplc="04150019" w:tentative="1">
      <w:start w:val="1"/>
      <w:numFmt w:val="lowerLetter"/>
      <w:lvlText w:val="%5."/>
      <w:lvlJc w:val="left"/>
      <w:pPr>
        <w:tabs>
          <w:tab w:val="num" w:pos="3741"/>
        </w:tabs>
        <w:ind w:left="3741" w:hanging="360"/>
      </w:pPr>
    </w:lvl>
    <w:lvl w:ilvl="5" w:tplc="0415001B" w:tentative="1">
      <w:start w:val="1"/>
      <w:numFmt w:val="lowerRoman"/>
      <w:lvlText w:val="%6."/>
      <w:lvlJc w:val="right"/>
      <w:pPr>
        <w:tabs>
          <w:tab w:val="num" w:pos="4461"/>
        </w:tabs>
        <w:ind w:left="4461" w:hanging="180"/>
      </w:pPr>
    </w:lvl>
    <w:lvl w:ilvl="6" w:tplc="0415000F" w:tentative="1">
      <w:start w:val="1"/>
      <w:numFmt w:val="decimal"/>
      <w:lvlText w:val="%7."/>
      <w:lvlJc w:val="left"/>
      <w:pPr>
        <w:tabs>
          <w:tab w:val="num" w:pos="5181"/>
        </w:tabs>
        <w:ind w:left="5181" w:hanging="360"/>
      </w:pPr>
    </w:lvl>
    <w:lvl w:ilvl="7" w:tplc="04150019" w:tentative="1">
      <w:start w:val="1"/>
      <w:numFmt w:val="lowerLetter"/>
      <w:lvlText w:val="%8."/>
      <w:lvlJc w:val="left"/>
      <w:pPr>
        <w:tabs>
          <w:tab w:val="num" w:pos="5901"/>
        </w:tabs>
        <w:ind w:left="5901" w:hanging="360"/>
      </w:pPr>
    </w:lvl>
    <w:lvl w:ilvl="8" w:tplc="0415001B" w:tentative="1">
      <w:start w:val="1"/>
      <w:numFmt w:val="lowerRoman"/>
      <w:lvlText w:val="%9."/>
      <w:lvlJc w:val="right"/>
      <w:pPr>
        <w:tabs>
          <w:tab w:val="num" w:pos="6621"/>
        </w:tabs>
        <w:ind w:left="6621" w:hanging="180"/>
      </w:pPr>
    </w:lvl>
  </w:abstractNum>
  <w:abstractNum w:abstractNumId="2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01B5AEE"/>
    <w:multiLevelType w:val="multilevel"/>
    <w:tmpl w:val="F426F8A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6" w15:restartNumberingAfterBreak="0">
    <w:nsid w:val="259C0392"/>
    <w:multiLevelType w:val="multilevel"/>
    <w:tmpl w:val="0415001F"/>
    <w:lvl w:ilvl="0">
      <w:start w:val="2"/>
      <w:numFmt w:val="decimal"/>
      <w:lvlText w:val="%1."/>
      <w:lvlJc w:val="left"/>
      <w:pPr>
        <w:tabs>
          <w:tab w:val="num" w:pos="502"/>
        </w:tabs>
        <w:ind w:left="502"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26815C97"/>
    <w:multiLevelType w:val="multilevel"/>
    <w:tmpl w:val="B1548DE8"/>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rPr>
        <w:rFonts w:ascii="Times New Roman" w:hAnsi="Times New Roman"/>
        <w:sz w:val="22"/>
        <w:szCs w:val="22"/>
      </w:rPr>
    </w:lvl>
    <w:lvl w:ilvl="2">
      <w:start w:val="1"/>
      <w:numFmt w:val="decimal"/>
      <w:lvlText w:val="%3."/>
      <w:lvlJc w:val="left"/>
      <w:pPr>
        <w:tabs>
          <w:tab w:val="num" w:pos="1440"/>
        </w:tabs>
        <w:ind w:left="1440" w:hanging="360"/>
      </w:pPr>
      <w:rPr>
        <w:rFonts w:ascii="Times New Roman" w:hAnsi="Times New Roman"/>
        <w:sz w:val="22"/>
        <w:szCs w:val="22"/>
      </w:rPr>
    </w:lvl>
    <w:lvl w:ilvl="3">
      <w:start w:val="1"/>
      <w:numFmt w:val="decimal"/>
      <w:lvlText w:val="%4."/>
      <w:lvlJc w:val="left"/>
      <w:pPr>
        <w:tabs>
          <w:tab w:val="num" w:pos="1800"/>
        </w:tabs>
        <w:ind w:left="1800" w:hanging="360"/>
      </w:pPr>
      <w:rPr>
        <w:rFonts w:ascii="Times New Roman" w:hAnsi="Times New Roman"/>
        <w:sz w:val="22"/>
        <w:szCs w:val="22"/>
      </w:rPr>
    </w:lvl>
    <w:lvl w:ilvl="4">
      <w:start w:val="1"/>
      <w:numFmt w:val="decimal"/>
      <w:lvlText w:val="%5."/>
      <w:lvlJc w:val="left"/>
      <w:pPr>
        <w:tabs>
          <w:tab w:val="num" w:pos="2160"/>
        </w:tabs>
        <w:ind w:left="2160" w:hanging="360"/>
      </w:pPr>
      <w:rPr>
        <w:rFonts w:ascii="Times New Roman" w:hAnsi="Times New Roman"/>
        <w:sz w:val="22"/>
        <w:szCs w:val="22"/>
      </w:rPr>
    </w:lvl>
    <w:lvl w:ilvl="5">
      <w:start w:val="1"/>
      <w:numFmt w:val="decimal"/>
      <w:lvlText w:val="%6."/>
      <w:lvlJc w:val="left"/>
      <w:pPr>
        <w:tabs>
          <w:tab w:val="num" w:pos="2520"/>
        </w:tabs>
        <w:ind w:left="2520" w:hanging="360"/>
      </w:pPr>
      <w:rPr>
        <w:rFonts w:ascii="Times New Roman" w:hAnsi="Times New Roman"/>
        <w:sz w:val="22"/>
        <w:szCs w:val="22"/>
      </w:rPr>
    </w:lvl>
    <w:lvl w:ilvl="6">
      <w:start w:val="1"/>
      <w:numFmt w:val="decimal"/>
      <w:lvlText w:val="%7."/>
      <w:lvlJc w:val="left"/>
      <w:pPr>
        <w:tabs>
          <w:tab w:val="num" w:pos="2880"/>
        </w:tabs>
        <w:ind w:left="2880" w:hanging="360"/>
      </w:pPr>
      <w:rPr>
        <w:rFonts w:ascii="Times New Roman" w:hAnsi="Times New Roman"/>
        <w:sz w:val="22"/>
        <w:szCs w:val="22"/>
      </w:rPr>
    </w:lvl>
    <w:lvl w:ilvl="7">
      <w:start w:val="1"/>
      <w:numFmt w:val="decimal"/>
      <w:lvlText w:val="%8."/>
      <w:lvlJc w:val="left"/>
      <w:pPr>
        <w:tabs>
          <w:tab w:val="num" w:pos="3240"/>
        </w:tabs>
        <w:ind w:left="3240" w:hanging="360"/>
      </w:pPr>
      <w:rPr>
        <w:rFonts w:ascii="Times New Roman" w:hAnsi="Times New Roman"/>
        <w:sz w:val="22"/>
        <w:szCs w:val="22"/>
      </w:rPr>
    </w:lvl>
    <w:lvl w:ilvl="8">
      <w:start w:val="1"/>
      <w:numFmt w:val="decimal"/>
      <w:lvlText w:val="%9."/>
      <w:lvlJc w:val="left"/>
      <w:pPr>
        <w:tabs>
          <w:tab w:val="num" w:pos="3600"/>
        </w:tabs>
        <w:ind w:left="3600" w:hanging="360"/>
      </w:pPr>
      <w:rPr>
        <w:rFonts w:ascii="Times New Roman" w:hAnsi="Times New Roman"/>
        <w:sz w:val="22"/>
        <w:szCs w:val="22"/>
      </w:rPr>
    </w:lvl>
  </w:abstractNum>
  <w:abstractNum w:abstractNumId="28" w15:restartNumberingAfterBreak="0">
    <w:nsid w:val="2D222346"/>
    <w:multiLevelType w:val="hybridMultilevel"/>
    <w:tmpl w:val="EC82FF0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3F7D5526"/>
    <w:multiLevelType w:val="hybridMultilevel"/>
    <w:tmpl w:val="7BD29A46"/>
    <w:lvl w:ilvl="0" w:tplc="1BEC9DC2">
      <w:start w:val="1"/>
      <w:numFmt w:val="lowerLetter"/>
      <w:lvlText w:val="%1)."/>
      <w:lvlJc w:val="left"/>
      <w:pPr>
        <w:tabs>
          <w:tab w:val="num" w:pos="3258"/>
        </w:tabs>
        <w:ind w:left="3258" w:hanging="360"/>
      </w:pPr>
      <w:rPr>
        <w:rFonts w:hint="default"/>
        <w:b w:val="0"/>
      </w:rPr>
    </w:lvl>
    <w:lvl w:ilvl="1" w:tplc="04150019" w:tentative="1">
      <w:start w:val="1"/>
      <w:numFmt w:val="lowerLetter"/>
      <w:lvlText w:val="%2."/>
      <w:lvlJc w:val="left"/>
      <w:pPr>
        <w:tabs>
          <w:tab w:val="num" w:pos="2292"/>
        </w:tabs>
        <w:ind w:left="2292" w:hanging="360"/>
      </w:pPr>
    </w:lvl>
    <w:lvl w:ilvl="2" w:tplc="0415001B" w:tentative="1">
      <w:start w:val="1"/>
      <w:numFmt w:val="lowerRoman"/>
      <w:lvlText w:val="%3."/>
      <w:lvlJc w:val="right"/>
      <w:pPr>
        <w:tabs>
          <w:tab w:val="num" w:pos="3012"/>
        </w:tabs>
        <w:ind w:left="3012" w:hanging="180"/>
      </w:pPr>
    </w:lvl>
    <w:lvl w:ilvl="3" w:tplc="0415000F" w:tentative="1">
      <w:start w:val="1"/>
      <w:numFmt w:val="decimal"/>
      <w:lvlText w:val="%4."/>
      <w:lvlJc w:val="left"/>
      <w:pPr>
        <w:tabs>
          <w:tab w:val="num" w:pos="3732"/>
        </w:tabs>
        <w:ind w:left="3732" w:hanging="360"/>
      </w:pPr>
    </w:lvl>
    <w:lvl w:ilvl="4" w:tplc="04150019" w:tentative="1">
      <w:start w:val="1"/>
      <w:numFmt w:val="lowerLetter"/>
      <w:lvlText w:val="%5."/>
      <w:lvlJc w:val="left"/>
      <w:pPr>
        <w:tabs>
          <w:tab w:val="num" w:pos="4452"/>
        </w:tabs>
        <w:ind w:left="4452" w:hanging="360"/>
      </w:pPr>
    </w:lvl>
    <w:lvl w:ilvl="5" w:tplc="0415001B" w:tentative="1">
      <w:start w:val="1"/>
      <w:numFmt w:val="lowerRoman"/>
      <w:lvlText w:val="%6."/>
      <w:lvlJc w:val="right"/>
      <w:pPr>
        <w:tabs>
          <w:tab w:val="num" w:pos="5172"/>
        </w:tabs>
        <w:ind w:left="5172" w:hanging="180"/>
      </w:pPr>
    </w:lvl>
    <w:lvl w:ilvl="6" w:tplc="0415000F" w:tentative="1">
      <w:start w:val="1"/>
      <w:numFmt w:val="decimal"/>
      <w:lvlText w:val="%7."/>
      <w:lvlJc w:val="left"/>
      <w:pPr>
        <w:tabs>
          <w:tab w:val="num" w:pos="5892"/>
        </w:tabs>
        <w:ind w:left="5892" w:hanging="360"/>
      </w:pPr>
    </w:lvl>
    <w:lvl w:ilvl="7" w:tplc="04150019" w:tentative="1">
      <w:start w:val="1"/>
      <w:numFmt w:val="lowerLetter"/>
      <w:lvlText w:val="%8."/>
      <w:lvlJc w:val="left"/>
      <w:pPr>
        <w:tabs>
          <w:tab w:val="num" w:pos="6612"/>
        </w:tabs>
        <w:ind w:left="6612" w:hanging="360"/>
      </w:pPr>
    </w:lvl>
    <w:lvl w:ilvl="8" w:tplc="0415001B" w:tentative="1">
      <w:start w:val="1"/>
      <w:numFmt w:val="lowerRoman"/>
      <w:lvlText w:val="%9."/>
      <w:lvlJc w:val="right"/>
      <w:pPr>
        <w:tabs>
          <w:tab w:val="num" w:pos="7332"/>
        </w:tabs>
        <w:ind w:left="7332" w:hanging="180"/>
      </w:pPr>
    </w:lvl>
  </w:abstractNum>
  <w:abstractNum w:abstractNumId="31" w15:restartNumberingAfterBreak="0">
    <w:nsid w:val="403C6FF8"/>
    <w:multiLevelType w:val="multilevel"/>
    <w:tmpl w:val="88383C40"/>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4B4A27DB"/>
    <w:multiLevelType w:val="hybridMultilevel"/>
    <w:tmpl w:val="68D42896"/>
    <w:lvl w:ilvl="0" w:tplc="D944B23E">
      <w:start w:val="1"/>
      <w:numFmt w:val="bullet"/>
      <w:lvlText w:val="−"/>
      <w:lvlJc w:val="left"/>
      <w:rPr>
        <w:rFonts w:ascii="Times New Roman" w:hAnsi="Times New Roman" w:cs="Times New Roman" w:hint="default"/>
        <w:color w:val="auto"/>
      </w:rPr>
    </w:lvl>
    <w:lvl w:ilvl="1" w:tplc="FFFFFFFF" w:tentative="1">
      <w:start w:val="1"/>
      <w:numFmt w:val="bullet"/>
      <w:lvlText w:val="o"/>
      <w:lvlJc w:val="left"/>
      <w:pPr>
        <w:ind w:left="6476" w:hanging="360"/>
      </w:pPr>
      <w:rPr>
        <w:rFonts w:ascii="Courier New" w:hAnsi="Courier New" w:cs="Courier New" w:hint="default"/>
      </w:rPr>
    </w:lvl>
    <w:lvl w:ilvl="2" w:tplc="FFFFFFFF" w:tentative="1">
      <w:start w:val="1"/>
      <w:numFmt w:val="bullet"/>
      <w:lvlText w:val=""/>
      <w:lvlJc w:val="left"/>
      <w:pPr>
        <w:ind w:left="7196" w:hanging="360"/>
      </w:pPr>
      <w:rPr>
        <w:rFonts w:ascii="Wingdings" w:hAnsi="Wingdings" w:hint="default"/>
      </w:rPr>
    </w:lvl>
    <w:lvl w:ilvl="3" w:tplc="FFFFFFFF" w:tentative="1">
      <w:start w:val="1"/>
      <w:numFmt w:val="bullet"/>
      <w:lvlText w:val=""/>
      <w:lvlJc w:val="left"/>
      <w:pPr>
        <w:ind w:left="7916" w:hanging="360"/>
      </w:pPr>
      <w:rPr>
        <w:rFonts w:ascii="Symbol" w:hAnsi="Symbol" w:hint="default"/>
      </w:rPr>
    </w:lvl>
    <w:lvl w:ilvl="4" w:tplc="FFFFFFFF" w:tentative="1">
      <w:start w:val="1"/>
      <w:numFmt w:val="bullet"/>
      <w:lvlText w:val="o"/>
      <w:lvlJc w:val="left"/>
      <w:pPr>
        <w:ind w:left="8636" w:hanging="360"/>
      </w:pPr>
      <w:rPr>
        <w:rFonts w:ascii="Courier New" w:hAnsi="Courier New" w:cs="Courier New" w:hint="default"/>
      </w:rPr>
    </w:lvl>
    <w:lvl w:ilvl="5" w:tplc="FFFFFFFF" w:tentative="1">
      <w:start w:val="1"/>
      <w:numFmt w:val="bullet"/>
      <w:lvlText w:val=""/>
      <w:lvlJc w:val="left"/>
      <w:pPr>
        <w:ind w:left="9356" w:hanging="360"/>
      </w:pPr>
      <w:rPr>
        <w:rFonts w:ascii="Wingdings" w:hAnsi="Wingdings" w:hint="default"/>
      </w:rPr>
    </w:lvl>
    <w:lvl w:ilvl="6" w:tplc="FFFFFFFF" w:tentative="1">
      <w:start w:val="1"/>
      <w:numFmt w:val="bullet"/>
      <w:lvlText w:val=""/>
      <w:lvlJc w:val="left"/>
      <w:pPr>
        <w:ind w:left="10076" w:hanging="360"/>
      </w:pPr>
      <w:rPr>
        <w:rFonts w:ascii="Symbol" w:hAnsi="Symbol" w:hint="default"/>
      </w:rPr>
    </w:lvl>
    <w:lvl w:ilvl="7" w:tplc="FFFFFFFF" w:tentative="1">
      <w:start w:val="1"/>
      <w:numFmt w:val="bullet"/>
      <w:lvlText w:val="o"/>
      <w:lvlJc w:val="left"/>
      <w:pPr>
        <w:ind w:left="10796" w:hanging="360"/>
      </w:pPr>
      <w:rPr>
        <w:rFonts w:ascii="Courier New" w:hAnsi="Courier New" w:cs="Courier New" w:hint="default"/>
      </w:rPr>
    </w:lvl>
    <w:lvl w:ilvl="8" w:tplc="FFFFFFFF" w:tentative="1">
      <w:start w:val="1"/>
      <w:numFmt w:val="bullet"/>
      <w:lvlText w:val=""/>
      <w:lvlJc w:val="left"/>
      <w:pPr>
        <w:ind w:left="11516" w:hanging="360"/>
      </w:pPr>
      <w:rPr>
        <w:rFonts w:ascii="Wingdings" w:hAnsi="Wingdings" w:hint="default"/>
      </w:rPr>
    </w:lvl>
  </w:abstractNum>
  <w:abstractNum w:abstractNumId="34"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6"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7" w15:restartNumberingAfterBreak="0">
    <w:nsid w:val="5A0A72B2"/>
    <w:multiLevelType w:val="multilevel"/>
    <w:tmpl w:val="D4DECD6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662562D7"/>
    <w:multiLevelType w:val="hybridMultilevel"/>
    <w:tmpl w:val="87123D00"/>
    <w:lvl w:ilvl="0" w:tplc="9578B5F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BC1695"/>
    <w:multiLevelType w:val="hybridMultilevel"/>
    <w:tmpl w:val="DAD6ED1C"/>
    <w:lvl w:ilvl="0" w:tplc="C86AFE38">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95233DA"/>
    <w:multiLevelType w:val="hybridMultilevel"/>
    <w:tmpl w:val="5B006A56"/>
    <w:lvl w:ilvl="0" w:tplc="B9964654">
      <w:start w:val="1"/>
      <w:numFmt w:val="lowerLetter"/>
      <w:lvlText w:val="%1)"/>
      <w:lvlJc w:val="left"/>
      <w:pPr>
        <w:tabs>
          <w:tab w:val="num" w:pos="501"/>
        </w:tabs>
        <w:ind w:left="501" w:hanging="360"/>
      </w:pPr>
      <w:rPr>
        <w:rFonts w:hint="default"/>
      </w:rPr>
    </w:lvl>
    <w:lvl w:ilvl="1" w:tplc="04150019" w:tentative="1">
      <w:start w:val="1"/>
      <w:numFmt w:val="lowerLetter"/>
      <w:lvlText w:val="%2."/>
      <w:lvlJc w:val="left"/>
      <w:pPr>
        <w:tabs>
          <w:tab w:val="num" w:pos="1221"/>
        </w:tabs>
        <w:ind w:left="1221" w:hanging="360"/>
      </w:pPr>
    </w:lvl>
    <w:lvl w:ilvl="2" w:tplc="0415001B" w:tentative="1">
      <w:start w:val="1"/>
      <w:numFmt w:val="lowerRoman"/>
      <w:lvlText w:val="%3."/>
      <w:lvlJc w:val="right"/>
      <w:pPr>
        <w:tabs>
          <w:tab w:val="num" w:pos="1941"/>
        </w:tabs>
        <w:ind w:left="1941" w:hanging="180"/>
      </w:pPr>
    </w:lvl>
    <w:lvl w:ilvl="3" w:tplc="0415000F" w:tentative="1">
      <w:start w:val="1"/>
      <w:numFmt w:val="decimal"/>
      <w:lvlText w:val="%4."/>
      <w:lvlJc w:val="left"/>
      <w:pPr>
        <w:tabs>
          <w:tab w:val="num" w:pos="2661"/>
        </w:tabs>
        <w:ind w:left="2661" w:hanging="360"/>
      </w:pPr>
    </w:lvl>
    <w:lvl w:ilvl="4" w:tplc="04150019" w:tentative="1">
      <w:start w:val="1"/>
      <w:numFmt w:val="lowerLetter"/>
      <w:lvlText w:val="%5."/>
      <w:lvlJc w:val="left"/>
      <w:pPr>
        <w:tabs>
          <w:tab w:val="num" w:pos="3381"/>
        </w:tabs>
        <w:ind w:left="3381" w:hanging="360"/>
      </w:pPr>
    </w:lvl>
    <w:lvl w:ilvl="5" w:tplc="0415001B" w:tentative="1">
      <w:start w:val="1"/>
      <w:numFmt w:val="lowerRoman"/>
      <w:lvlText w:val="%6."/>
      <w:lvlJc w:val="right"/>
      <w:pPr>
        <w:tabs>
          <w:tab w:val="num" w:pos="4101"/>
        </w:tabs>
        <w:ind w:left="4101" w:hanging="180"/>
      </w:pPr>
    </w:lvl>
    <w:lvl w:ilvl="6" w:tplc="0415000F" w:tentative="1">
      <w:start w:val="1"/>
      <w:numFmt w:val="decimal"/>
      <w:lvlText w:val="%7."/>
      <w:lvlJc w:val="left"/>
      <w:pPr>
        <w:tabs>
          <w:tab w:val="num" w:pos="4821"/>
        </w:tabs>
        <w:ind w:left="4821" w:hanging="360"/>
      </w:pPr>
    </w:lvl>
    <w:lvl w:ilvl="7" w:tplc="04150019" w:tentative="1">
      <w:start w:val="1"/>
      <w:numFmt w:val="lowerLetter"/>
      <w:lvlText w:val="%8."/>
      <w:lvlJc w:val="left"/>
      <w:pPr>
        <w:tabs>
          <w:tab w:val="num" w:pos="5541"/>
        </w:tabs>
        <w:ind w:left="5541" w:hanging="360"/>
      </w:pPr>
    </w:lvl>
    <w:lvl w:ilvl="8" w:tplc="0415001B" w:tentative="1">
      <w:start w:val="1"/>
      <w:numFmt w:val="lowerRoman"/>
      <w:lvlText w:val="%9."/>
      <w:lvlJc w:val="right"/>
      <w:pPr>
        <w:tabs>
          <w:tab w:val="num" w:pos="6261"/>
        </w:tabs>
        <w:ind w:left="6261" w:hanging="180"/>
      </w:pPr>
    </w:lvl>
  </w:abstractNum>
  <w:abstractNum w:abstractNumId="41" w15:restartNumberingAfterBreak="0">
    <w:nsid w:val="6B044F6C"/>
    <w:multiLevelType w:val="hybridMultilevel"/>
    <w:tmpl w:val="335CE120"/>
    <w:lvl w:ilvl="0" w:tplc="1FD0D94C">
      <w:start w:val="1"/>
      <w:numFmt w:val="lowerLetter"/>
      <w:lvlText w:val="%1)"/>
      <w:lvlJc w:val="left"/>
      <w:pPr>
        <w:tabs>
          <w:tab w:val="num" w:pos="2406"/>
        </w:tabs>
        <w:ind w:left="2406"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F7358E6"/>
    <w:multiLevelType w:val="hybridMultilevel"/>
    <w:tmpl w:val="E048AB86"/>
    <w:lvl w:ilvl="0" w:tplc="E30A7B12">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0F069D1"/>
    <w:multiLevelType w:val="multilevel"/>
    <w:tmpl w:val="314C8A34"/>
    <w:lvl w:ilvl="0">
      <w:start w:val="1"/>
      <w:numFmt w:val="lowerLetter"/>
      <w:lvlText w:val="%1)."/>
      <w:lvlJc w:val="left"/>
      <w:pPr>
        <w:tabs>
          <w:tab w:val="num" w:pos="377"/>
        </w:tabs>
        <w:ind w:left="377" w:hanging="360"/>
      </w:pPr>
      <w:rPr>
        <w:rFonts w:hint="default"/>
      </w:rPr>
    </w:lvl>
    <w:lvl w:ilvl="1" w:tentative="1">
      <w:start w:val="1"/>
      <w:numFmt w:val="lowerLetter"/>
      <w:lvlText w:val="%2."/>
      <w:lvlJc w:val="left"/>
      <w:pPr>
        <w:tabs>
          <w:tab w:val="num" w:pos="1097"/>
        </w:tabs>
        <w:ind w:left="1097" w:hanging="360"/>
      </w:pPr>
    </w:lvl>
    <w:lvl w:ilvl="2" w:tentative="1">
      <w:start w:val="1"/>
      <w:numFmt w:val="lowerRoman"/>
      <w:lvlText w:val="%3."/>
      <w:lvlJc w:val="right"/>
      <w:pPr>
        <w:tabs>
          <w:tab w:val="num" w:pos="1817"/>
        </w:tabs>
        <w:ind w:left="1817" w:hanging="180"/>
      </w:pPr>
    </w:lvl>
    <w:lvl w:ilvl="3" w:tentative="1">
      <w:start w:val="1"/>
      <w:numFmt w:val="decimal"/>
      <w:lvlText w:val="%4."/>
      <w:lvlJc w:val="left"/>
      <w:pPr>
        <w:tabs>
          <w:tab w:val="num" w:pos="2537"/>
        </w:tabs>
        <w:ind w:left="2537" w:hanging="360"/>
      </w:pPr>
    </w:lvl>
    <w:lvl w:ilvl="4" w:tentative="1">
      <w:start w:val="1"/>
      <w:numFmt w:val="lowerLetter"/>
      <w:lvlText w:val="%5."/>
      <w:lvlJc w:val="left"/>
      <w:pPr>
        <w:tabs>
          <w:tab w:val="num" w:pos="3257"/>
        </w:tabs>
        <w:ind w:left="3257" w:hanging="360"/>
      </w:pPr>
    </w:lvl>
    <w:lvl w:ilvl="5" w:tentative="1">
      <w:start w:val="1"/>
      <w:numFmt w:val="lowerRoman"/>
      <w:lvlText w:val="%6."/>
      <w:lvlJc w:val="right"/>
      <w:pPr>
        <w:tabs>
          <w:tab w:val="num" w:pos="3977"/>
        </w:tabs>
        <w:ind w:left="3977" w:hanging="180"/>
      </w:pPr>
    </w:lvl>
    <w:lvl w:ilvl="6" w:tentative="1">
      <w:start w:val="1"/>
      <w:numFmt w:val="decimal"/>
      <w:lvlText w:val="%7."/>
      <w:lvlJc w:val="left"/>
      <w:pPr>
        <w:tabs>
          <w:tab w:val="num" w:pos="4697"/>
        </w:tabs>
        <w:ind w:left="4697" w:hanging="360"/>
      </w:pPr>
    </w:lvl>
    <w:lvl w:ilvl="7" w:tentative="1">
      <w:start w:val="1"/>
      <w:numFmt w:val="lowerLetter"/>
      <w:lvlText w:val="%8."/>
      <w:lvlJc w:val="left"/>
      <w:pPr>
        <w:tabs>
          <w:tab w:val="num" w:pos="5417"/>
        </w:tabs>
        <w:ind w:left="5417" w:hanging="360"/>
      </w:pPr>
    </w:lvl>
    <w:lvl w:ilvl="8" w:tentative="1">
      <w:start w:val="1"/>
      <w:numFmt w:val="lowerRoman"/>
      <w:lvlText w:val="%9."/>
      <w:lvlJc w:val="right"/>
      <w:pPr>
        <w:tabs>
          <w:tab w:val="num" w:pos="6137"/>
        </w:tabs>
        <w:ind w:left="6137" w:hanging="180"/>
      </w:pPr>
    </w:lvl>
  </w:abstractNum>
  <w:abstractNum w:abstractNumId="45"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6"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DB611B4"/>
    <w:multiLevelType w:val="hybridMultilevel"/>
    <w:tmpl w:val="B484B602"/>
    <w:name w:val="WW8Num3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4"/>
  </w:num>
  <w:num w:numId="2">
    <w:abstractNumId w:val="6"/>
  </w:num>
  <w:num w:numId="3">
    <w:abstractNumId w:val="8"/>
  </w:num>
  <w:num w:numId="4">
    <w:abstractNumId w:val="9"/>
  </w:num>
  <w:num w:numId="5">
    <w:abstractNumId w:val="13"/>
  </w:num>
  <w:num w:numId="6">
    <w:abstractNumId w:val="16"/>
  </w:num>
  <w:num w:numId="7">
    <w:abstractNumId w:val="17"/>
  </w:num>
  <w:num w:numId="8">
    <w:abstractNumId w:val="18"/>
  </w:num>
  <w:num w:numId="9">
    <w:abstractNumId w:val="19"/>
  </w:num>
  <w:num w:numId="10">
    <w:abstractNumId w:val="20"/>
  </w:num>
  <w:num w:numId="11">
    <w:abstractNumId w:val="42"/>
  </w:num>
  <w:num w:numId="12">
    <w:abstractNumId w:val="22"/>
  </w:num>
  <w:num w:numId="13">
    <w:abstractNumId w:val="25"/>
  </w:num>
  <w:num w:numId="14">
    <w:abstractNumId w:val="24"/>
    <w:lvlOverride w:ilvl="0">
      <w:startOverride w:val="1"/>
    </w:lvlOverride>
  </w:num>
  <w:num w:numId="15">
    <w:abstractNumId w:val="24"/>
  </w:num>
  <w:num w:numId="16">
    <w:abstractNumId w:val="27"/>
  </w:num>
  <w:num w:numId="17">
    <w:abstractNumId w:val="37"/>
  </w:num>
  <w:num w:numId="18">
    <w:abstractNumId w:val="46"/>
  </w:num>
  <w:num w:numId="19">
    <w:abstractNumId w:val="32"/>
  </w:num>
  <w:num w:numId="20">
    <w:abstractNumId w:val="26"/>
  </w:num>
  <w:num w:numId="21">
    <w:abstractNumId w:val="43"/>
  </w:num>
  <w:num w:numId="22">
    <w:abstractNumId w:val="45"/>
  </w:num>
  <w:num w:numId="23">
    <w:abstractNumId w:val="36"/>
  </w:num>
  <w:num w:numId="24">
    <w:abstractNumId w:val="21"/>
  </w:num>
  <w:num w:numId="25">
    <w:abstractNumId w:val="40"/>
  </w:num>
  <w:num w:numId="26">
    <w:abstractNumId w:val="23"/>
  </w:num>
  <w:num w:numId="27">
    <w:abstractNumId w:val="28"/>
  </w:num>
  <w:num w:numId="28">
    <w:abstractNumId w:val="44"/>
  </w:num>
  <w:num w:numId="29">
    <w:abstractNumId w:val="30"/>
  </w:num>
  <w:num w:numId="30">
    <w:abstractNumId w:val="41"/>
  </w:num>
  <w:num w:numId="31">
    <w:abstractNumId w:val="39"/>
  </w:num>
  <w:num w:numId="32">
    <w:abstractNumId w:val="31"/>
  </w:num>
  <w:num w:numId="33">
    <w:abstractNumId w:val="38"/>
  </w:num>
  <w:num w:numId="34">
    <w:abstractNumId w:val="33"/>
  </w:num>
  <w:num w:numId="35">
    <w:abstractNumId w:val="34"/>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A13"/>
    <w:rsid w:val="00003B5D"/>
    <w:rsid w:val="00005113"/>
    <w:rsid w:val="00005995"/>
    <w:rsid w:val="00013197"/>
    <w:rsid w:val="0001429B"/>
    <w:rsid w:val="00014F9C"/>
    <w:rsid w:val="00016607"/>
    <w:rsid w:val="00041271"/>
    <w:rsid w:val="00064A21"/>
    <w:rsid w:val="00067008"/>
    <w:rsid w:val="00074FCC"/>
    <w:rsid w:val="00090CFB"/>
    <w:rsid w:val="000947F8"/>
    <w:rsid w:val="000A6893"/>
    <w:rsid w:val="000B0DEA"/>
    <w:rsid w:val="000B6445"/>
    <w:rsid w:val="000B790D"/>
    <w:rsid w:val="000D0A78"/>
    <w:rsid w:val="000F2773"/>
    <w:rsid w:val="000F3310"/>
    <w:rsid w:val="00134456"/>
    <w:rsid w:val="00152649"/>
    <w:rsid w:val="00160374"/>
    <w:rsid w:val="00172220"/>
    <w:rsid w:val="00175B12"/>
    <w:rsid w:val="00177EDD"/>
    <w:rsid w:val="00187166"/>
    <w:rsid w:val="0019076C"/>
    <w:rsid w:val="001D668A"/>
    <w:rsid w:val="001E1ACC"/>
    <w:rsid w:val="001E7B70"/>
    <w:rsid w:val="001F1EA7"/>
    <w:rsid w:val="001F4B87"/>
    <w:rsid w:val="001F78FC"/>
    <w:rsid w:val="00253BA1"/>
    <w:rsid w:val="002748DD"/>
    <w:rsid w:val="0028617F"/>
    <w:rsid w:val="0029071B"/>
    <w:rsid w:val="002B7469"/>
    <w:rsid w:val="002E21CC"/>
    <w:rsid w:val="002E5D68"/>
    <w:rsid w:val="002F7519"/>
    <w:rsid w:val="002F7AF3"/>
    <w:rsid w:val="003106AC"/>
    <w:rsid w:val="003271B5"/>
    <w:rsid w:val="0033166D"/>
    <w:rsid w:val="00340B5F"/>
    <w:rsid w:val="003562D6"/>
    <w:rsid w:val="00357166"/>
    <w:rsid w:val="003B4600"/>
    <w:rsid w:val="003C7B98"/>
    <w:rsid w:val="003D3D2E"/>
    <w:rsid w:val="003F6E75"/>
    <w:rsid w:val="00401DAA"/>
    <w:rsid w:val="00417BB6"/>
    <w:rsid w:val="00421142"/>
    <w:rsid w:val="00425486"/>
    <w:rsid w:val="00450C13"/>
    <w:rsid w:val="0046186A"/>
    <w:rsid w:val="004627B0"/>
    <w:rsid w:val="004710F9"/>
    <w:rsid w:val="004817BE"/>
    <w:rsid w:val="004B107B"/>
    <w:rsid w:val="004B6C14"/>
    <w:rsid w:val="004C0618"/>
    <w:rsid w:val="004F4F4E"/>
    <w:rsid w:val="004F695F"/>
    <w:rsid w:val="0050178C"/>
    <w:rsid w:val="00512A2B"/>
    <w:rsid w:val="00515CBE"/>
    <w:rsid w:val="0052123B"/>
    <w:rsid w:val="00524488"/>
    <w:rsid w:val="00524EAB"/>
    <w:rsid w:val="0053517F"/>
    <w:rsid w:val="00553510"/>
    <w:rsid w:val="0055475A"/>
    <w:rsid w:val="00566E54"/>
    <w:rsid w:val="005774F6"/>
    <w:rsid w:val="005829F3"/>
    <w:rsid w:val="005841CB"/>
    <w:rsid w:val="00584D63"/>
    <w:rsid w:val="005B6B1D"/>
    <w:rsid w:val="005C3176"/>
    <w:rsid w:val="005C5909"/>
    <w:rsid w:val="005D45C2"/>
    <w:rsid w:val="005E46B5"/>
    <w:rsid w:val="00603CFB"/>
    <w:rsid w:val="00612506"/>
    <w:rsid w:val="00622C98"/>
    <w:rsid w:val="00631FD0"/>
    <w:rsid w:val="00632BFA"/>
    <w:rsid w:val="006654A7"/>
    <w:rsid w:val="006704CC"/>
    <w:rsid w:val="006713C4"/>
    <w:rsid w:val="006748B4"/>
    <w:rsid w:val="006801FF"/>
    <w:rsid w:val="00684D0A"/>
    <w:rsid w:val="006A7561"/>
    <w:rsid w:val="006B2D3B"/>
    <w:rsid w:val="006B375A"/>
    <w:rsid w:val="006C38C0"/>
    <w:rsid w:val="006D0A9C"/>
    <w:rsid w:val="006D7AC5"/>
    <w:rsid w:val="006F4E64"/>
    <w:rsid w:val="006F7772"/>
    <w:rsid w:val="00720907"/>
    <w:rsid w:val="0073798B"/>
    <w:rsid w:val="00737A68"/>
    <w:rsid w:val="00740E5E"/>
    <w:rsid w:val="0075552B"/>
    <w:rsid w:val="007621E7"/>
    <w:rsid w:val="007754BE"/>
    <w:rsid w:val="00782568"/>
    <w:rsid w:val="007834DB"/>
    <w:rsid w:val="007A1A03"/>
    <w:rsid w:val="007A4493"/>
    <w:rsid w:val="007B3000"/>
    <w:rsid w:val="007C2A6F"/>
    <w:rsid w:val="007C4B3E"/>
    <w:rsid w:val="007C767D"/>
    <w:rsid w:val="007D2632"/>
    <w:rsid w:val="007F1C47"/>
    <w:rsid w:val="00812703"/>
    <w:rsid w:val="00815983"/>
    <w:rsid w:val="008271C1"/>
    <w:rsid w:val="00840546"/>
    <w:rsid w:val="008519A3"/>
    <w:rsid w:val="00852432"/>
    <w:rsid w:val="00853378"/>
    <w:rsid w:val="008617D9"/>
    <w:rsid w:val="008645E4"/>
    <w:rsid w:val="00873972"/>
    <w:rsid w:val="00875B93"/>
    <w:rsid w:val="00877C6D"/>
    <w:rsid w:val="00883DAB"/>
    <w:rsid w:val="0088417A"/>
    <w:rsid w:val="00890CC4"/>
    <w:rsid w:val="008916D8"/>
    <w:rsid w:val="00892370"/>
    <w:rsid w:val="00895C71"/>
    <w:rsid w:val="00896BD9"/>
    <w:rsid w:val="008B1ED6"/>
    <w:rsid w:val="008C4F9F"/>
    <w:rsid w:val="008D13AC"/>
    <w:rsid w:val="008D1C01"/>
    <w:rsid w:val="008D1EF7"/>
    <w:rsid w:val="008D27FD"/>
    <w:rsid w:val="008D5079"/>
    <w:rsid w:val="008D574B"/>
    <w:rsid w:val="008E65F9"/>
    <w:rsid w:val="008F3F36"/>
    <w:rsid w:val="00916763"/>
    <w:rsid w:val="00923FF6"/>
    <w:rsid w:val="00926659"/>
    <w:rsid w:val="009336BB"/>
    <w:rsid w:val="0094126F"/>
    <w:rsid w:val="00943CF0"/>
    <w:rsid w:val="00947BF9"/>
    <w:rsid w:val="00952141"/>
    <w:rsid w:val="00956A28"/>
    <w:rsid w:val="009616AA"/>
    <w:rsid w:val="0097380E"/>
    <w:rsid w:val="009804D1"/>
    <w:rsid w:val="009807BB"/>
    <w:rsid w:val="00986D52"/>
    <w:rsid w:val="009C452C"/>
    <w:rsid w:val="009D4FF0"/>
    <w:rsid w:val="009E2479"/>
    <w:rsid w:val="009F0188"/>
    <w:rsid w:val="009F07F7"/>
    <w:rsid w:val="009F1CC5"/>
    <w:rsid w:val="009F5657"/>
    <w:rsid w:val="00A10E30"/>
    <w:rsid w:val="00A127F8"/>
    <w:rsid w:val="00A14FD4"/>
    <w:rsid w:val="00A1552E"/>
    <w:rsid w:val="00A3025F"/>
    <w:rsid w:val="00A43A08"/>
    <w:rsid w:val="00A544FA"/>
    <w:rsid w:val="00A5512D"/>
    <w:rsid w:val="00A64797"/>
    <w:rsid w:val="00A70707"/>
    <w:rsid w:val="00A8700B"/>
    <w:rsid w:val="00A916BB"/>
    <w:rsid w:val="00A97C28"/>
    <w:rsid w:val="00AA08E7"/>
    <w:rsid w:val="00AA53ED"/>
    <w:rsid w:val="00AA6EB2"/>
    <w:rsid w:val="00AB4120"/>
    <w:rsid w:val="00AC1166"/>
    <w:rsid w:val="00AC159F"/>
    <w:rsid w:val="00AC7F7D"/>
    <w:rsid w:val="00AE4FB6"/>
    <w:rsid w:val="00B11A13"/>
    <w:rsid w:val="00B2720B"/>
    <w:rsid w:val="00B30AF9"/>
    <w:rsid w:val="00B52C1B"/>
    <w:rsid w:val="00B70ABD"/>
    <w:rsid w:val="00B7430E"/>
    <w:rsid w:val="00B76F08"/>
    <w:rsid w:val="00B83D61"/>
    <w:rsid w:val="00BA135D"/>
    <w:rsid w:val="00BA2CFC"/>
    <w:rsid w:val="00BB497C"/>
    <w:rsid w:val="00BC26DD"/>
    <w:rsid w:val="00BF2920"/>
    <w:rsid w:val="00BF4BF5"/>
    <w:rsid w:val="00BF6F6B"/>
    <w:rsid w:val="00C24E6A"/>
    <w:rsid w:val="00C26F65"/>
    <w:rsid w:val="00C426B2"/>
    <w:rsid w:val="00C446D7"/>
    <w:rsid w:val="00C5145C"/>
    <w:rsid w:val="00C55ABE"/>
    <w:rsid w:val="00C603CD"/>
    <w:rsid w:val="00CB1149"/>
    <w:rsid w:val="00CC024D"/>
    <w:rsid w:val="00CC2BBE"/>
    <w:rsid w:val="00CC3053"/>
    <w:rsid w:val="00CD0EA2"/>
    <w:rsid w:val="00CD23AD"/>
    <w:rsid w:val="00CD42C7"/>
    <w:rsid w:val="00CE1E61"/>
    <w:rsid w:val="00CE2B83"/>
    <w:rsid w:val="00CE3D95"/>
    <w:rsid w:val="00CF1BDE"/>
    <w:rsid w:val="00CF39FB"/>
    <w:rsid w:val="00CF3AF3"/>
    <w:rsid w:val="00CF424E"/>
    <w:rsid w:val="00D01271"/>
    <w:rsid w:val="00D05748"/>
    <w:rsid w:val="00D058BF"/>
    <w:rsid w:val="00D071AF"/>
    <w:rsid w:val="00D0793D"/>
    <w:rsid w:val="00D105A6"/>
    <w:rsid w:val="00D12C37"/>
    <w:rsid w:val="00D30442"/>
    <w:rsid w:val="00D31643"/>
    <w:rsid w:val="00D52C12"/>
    <w:rsid w:val="00D56140"/>
    <w:rsid w:val="00D56761"/>
    <w:rsid w:val="00D75EED"/>
    <w:rsid w:val="00D77510"/>
    <w:rsid w:val="00D86DCA"/>
    <w:rsid w:val="00D92F85"/>
    <w:rsid w:val="00DB6864"/>
    <w:rsid w:val="00DD1030"/>
    <w:rsid w:val="00DE70D4"/>
    <w:rsid w:val="00DF3717"/>
    <w:rsid w:val="00E1267D"/>
    <w:rsid w:val="00E91B95"/>
    <w:rsid w:val="00EA3554"/>
    <w:rsid w:val="00EB716A"/>
    <w:rsid w:val="00EB793D"/>
    <w:rsid w:val="00EB7CAB"/>
    <w:rsid w:val="00EC14CA"/>
    <w:rsid w:val="00ED7164"/>
    <w:rsid w:val="00EE005A"/>
    <w:rsid w:val="00F114DA"/>
    <w:rsid w:val="00F36D85"/>
    <w:rsid w:val="00F422D6"/>
    <w:rsid w:val="00F4563D"/>
    <w:rsid w:val="00F5481E"/>
    <w:rsid w:val="00FA4C05"/>
    <w:rsid w:val="00FB2159"/>
    <w:rsid w:val="00FB4849"/>
    <w:rsid w:val="00FD6A54"/>
    <w:rsid w:val="00FE11F2"/>
    <w:rsid w:val="00FE64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oNotEmbedSmartTags/>
  <w:decimalSymbol w:val=","/>
  <w:listSeparator w:val=";"/>
  <w14:docId w14:val="1A3FF24E"/>
  <w15:chartTrackingRefBased/>
  <w15:docId w15:val="{7C841CD4-DB62-4D59-9108-2578539F4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strike/>
      <w:sz w:val="22"/>
      <w:szCs w:val="22"/>
    </w:rPr>
  </w:style>
  <w:style w:type="character" w:customStyle="1" w:styleId="WW8Num1z1">
    <w:name w:val="WW8Num1z1"/>
    <w:rPr>
      <w:rFonts w:hint="default"/>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trike/>
      <w:sz w:val="22"/>
      <w:szCs w:val="22"/>
    </w:rPr>
  </w:style>
  <w:style w:type="character" w:customStyle="1" w:styleId="WW8Num3z0">
    <w:name w:val="WW8Num3z0"/>
    <w:rPr>
      <w:sz w:val="22"/>
      <w:szCs w:val="22"/>
      <w:shd w:val="clear" w:color="auto" w:fill="FFFF0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sz w:val="22"/>
      <w:szCs w:val="22"/>
    </w:rPr>
  </w:style>
  <w:style w:type="character" w:customStyle="1" w:styleId="WW8Num5z0">
    <w:name w:val="WW8Num5z0"/>
  </w:style>
  <w:style w:type="character" w:customStyle="1" w:styleId="WW8Num6z0">
    <w:name w:val="WW8Num6z0"/>
  </w:style>
  <w:style w:type="character" w:customStyle="1" w:styleId="WW8Num7z0">
    <w:name w:val="WW8Num7z0"/>
    <w:rPr>
      <w:rFonts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eastAsia="Times New Roman" w:hAnsi="Times New Roman" w:cs="Times New Roman" w:hint="default"/>
      <w:kern w:val="1"/>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sz w:val="22"/>
      <w:szCs w:val="22"/>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sz w:val="22"/>
      <w:szCs w:val="22"/>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b w:val="0"/>
      <w:u w:val="none"/>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sz w:val="22"/>
      <w:szCs w:val="22"/>
    </w:rPr>
  </w:style>
  <w:style w:type="character" w:customStyle="1" w:styleId="WW8Num20z0">
    <w:name w:val="WW8Num20z0"/>
    <w:rPr>
      <w:rFonts w:eastAsia="Calibri" w:cs="Arial"/>
      <w:sz w:val="22"/>
      <w:szCs w:val="22"/>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sz w:val="22"/>
      <w:szCs w:val="22"/>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Times New Roman" w:hAnsi="Times New Roman" w:cs="Times New Roman" w:hint="default"/>
      <w:kern w:val="1"/>
      <w:sz w:val="22"/>
      <w:szCs w:val="2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b w:val="0"/>
      <w:u w:val="none"/>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b/>
      <w:sz w:val="22"/>
      <w:szCs w:val="22"/>
    </w:rPr>
  </w:style>
  <w:style w:type="character" w:customStyle="1" w:styleId="WW8Num30z1">
    <w:name w:val="WW8Num30z1"/>
    <w:rPr>
      <w:rFonts w:hint="default"/>
      <w:b w:val="0"/>
      <w:sz w:val="22"/>
      <w:szCs w:val="22"/>
    </w:rPr>
  </w:style>
  <w:style w:type="character" w:customStyle="1" w:styleId="WW8Num30z2">
    <w:name w:val="WW8Num30z2"/>
    <w:rPr>
      <w:rFonts w:hint="default"/>
    </w:rPr>
  </w:style>
  <w:style w:type="character" w:customStyle="1" w:styleId="WW8Num31z0">
    <w:name w:val="WW8Num31z0"/>
    <w:rPr>
      <w:rFonts w:ascii="Arial" w:eastAsia="Times New Roman" w:hAnsi="Arial" w:cs="Arial"/>
      <w:sz w:val="18"/>
      <w:szCs w:val="18"/>
    </w:rPr>
  </w:style>
  <w:style w:type="character" w:customStyle="1" w:styleId="WW8Num31z1">
    <w:name w:val="WW8Num31z1"/>
    <w:rPr>
      <w:rFonts w:cs="Times New Roman"/>
    </w:rPr>
  </w:style>
  <w:style w:type="character" w:customStyle="1" w:styleId="WW8Num31z2">
    <w:name w:val="WW8Num31z2"/>
    <w:rPr>
      <w:rFonts w:cs="Times New Roman"/>
      <w:b w:val="0"/>
      <w:color w:val="000000"/>
    </w:rPr>
  </w:style>
  <w:style w:type="character" w:customStyle="1" w:styleId="WW8Num32z0">
    <w:name w:val="WW8Num32z0"/>
    <w:rPr>
      <w:rFonts w:ascii="Times New Roman" w:eastAsia="Times New Roman" w:hAnsi="Times New Roman" w:cs="Times New Roman"/>
      <w:kern w:val="1"/>
      <w:sz w:val="22"/>
      <w:szCs w:val="22"/>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eastAsia="Calibri" w:hint="default"/>
      <w:b w:val="0"/>
      <w:sz w:val="22"/>
      <w:szCs w:val="22"/>
      <w:u w:val="none"/>
      <w:shd w:val="clear" w:color="auto" w:fill="FFFF00"/>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8z0">
    <w:name w:val="WW8Num38z0"/>
    <w:rPr>
      <w:rFonts w:hint="default"/>
      <w:b w:val="0"/>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St26z0">
    <w:name w:val="WW8NumSt26z0"/>
    <w:rPr>
      <w:rFonts w:ascii="Cambria" w:eastAsia="Times New Roman" w:hAnsi="Cambria" w:cs="Times New Roman" w:hint="default"/>
      <w:sz w:val="20"/>
      <w:szCs w:val="20"/>
    </w:rPr>
  </w:style>
  <w:style w:type="character" w:customStyle="1" w:styleId="WW8NumSt26z1">
    <w:name w:val="WW8NumSt26z1"/>
    <w:rPr>
      <w:rFonts w:cs="Times New Roman"/>
    </w:rPr>
  </w:style>
  <w:style w:type="character" w:customStyle="1" w:styleId="Domylnaczcionkaakapitu1">
    <w:name w:val="Domyślna czcionka akapitu1"/>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TytuZnak">
    <w:name w:val="Tytuł Znak"/>
    <w:rPr>
      <w:rFonts w:ascii="Times New Roman" w:eastAsia="Times New Roman" w:hAnsi="Times New Roman" w:cs="Times New Roman"/>
      <w:b/>
    </w:rPr>
  </w:style>
  <w:style w:type="character" w:customStyle="1" w:styleId="PodtytuZnak">
    <w:name w:val="Podtytuł Znak"/>
    <w:rPr>
      <w:rFonts w:ascii="Cambria" w:eastAsia="Times New Roman" w:hAnsi="Cambria" w:cs="Times New Roman"/>
      <w:sz w:val="24"/>
      <w:szCs w:val="24"/>
    </w:rPr>
  </w:style>
  <w:style w:type="character" w:customStyle="1" w:styleId="ZwykytekstZnak">
    <w:name w:val="Zwykły tekst Znak"/>
    <w:rPr>
      <w:rFonts w:ascii="Courier New" w:eastAsia="Times New Roman" w:hAnsi="Courier New" w:cs="Courier New"/>
    </w:rPr>
  </w:style>
  <w:style w:type="character" w:customStyle="1" w:styleId="AkapitzlistZnak">
    <w:name w:val="Akapit z listą Znak"/>
    <w:rPr>
      <w:rFonts w:ascii="Times New Roman" w:eastAsia="Times New Roman" w:hAnsi="Times New Roman" w:cs="Times New Roman"/>
      <w:sz w:val="28"/>
    </w:rPr>
  </w:style>
  <w:style w:type="character" w:customStyle="1" w:styleId="Tekstpodstawowy2Znak">
    <w:name w:val="Tekst podstawowy 2 Znak"/>
    <w:rPr>
      <w:rFonts w:ascii="Times New Roman" w:eastAsia="Times New Roman" w:hAnsi="Times New Roman" w:cs="Times New Roman"/>
      <w:sz w:val="24"/>
    </w:rPr>
  </w:style>
  <w:style w:type="character" w:styleId="Pogrubienie">
    <w:name w:val="Strong"/>
    <w:qFormat/>
    <w:rPr>
      <w:b/>
      <w:bCs/>
    </w:rPr>
  </w:style>
  <w:style w:type="character" w:customStyle="1" w:styleId="TekstdymkaZnak">
    <w:name w:val="Tekst dymka Znak"/>
    <w:rPr>
      <w:rFonts w:ascii="Segoe UI" w:eastAsia="Times New Roman" w:hAnsi="Segoe UI" w:cs="Segoe UI"/>
      <w:sz w:val="18"/>
      <w:szCs w:val="18"/>
    </w:rPr>
  </w:style>
  <w:style w:type="character" w:customStyle="1" w:styleId="Odwoaniedokomentarza1">
    <w:name w:val="Odwołanie do komentarza1"/>
    <w:rPr>
      <w:sz w:val="16"/>
      <w:szCs w:val="16"/>
    </w:rPr>
  </w:style>
  <w:style w:type="character" w:customStyle="1" w:styleId="TekstkomentarzaZnak">
    <w:name w:val="Tekst komentarza Znak"/>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Znakinumeracji">
    <w:name w:val="Znaki numeracji"/>
    <w:rPr>
      <w:rFonts w:ascii="Times New Roman" w:hAnsi="Times New Roman"/>
      <w:sz w:val="22"/>
      <w:szCs w:val="22"/>
    </w:rPr>
  </w:style>
  <w:style w:type="character" w:customStyle="1" w:styleId="Symbolewypunktowania">
    <w:name w:val="Symbole wypunktowania"/>
    <w:rPr>
      <w:rFonts w:ascii="OpenSymbol" w:eastAsia="OpenSymbol" w:hAnsi="OpenSymbol" w:cs="OpenSymbol"/>
    </w:rPr>
  </w:style>
  <w:style w:type="paragraph" w:customStyle="1" w:styleId="Nagwek1">
    <w:name w:val="Nagłówek1"/>
    <w:basedOn w:val="Normalny"/>
    <w:next w:val="Tekstpodstawowy"/>
    <w:pPr>
      <w:keepNext/>
      <w:spacing w:before="240" w:after="120"/>
    </w:pPr>
    <w:rPr>
      <w:rFonts w:ascii="Arial" w:eastAsia="Microsoft YaHei" w:hAnsi="Arial" w:cs="Mangal"/>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Nagwek">
    <w:name w:val="header"/>
    <w:basedOn w:val="Normalny"/>
    <w:rPr>
      <w:rFonts w:ascii="Calibri" w:eastAsia="Calibri" w:hAnsi="Calibri"/>
      <w:sz w:val="22"/>
      <w:szCs w:val="22"/>
    </w:rPr>
  </w:style>
  <w:style w:type="paragraph" w:styleId="Stopka">
    <w:name w:val="footer"/>
    <w:basedOn w:val="Normalny"/>
  </w:style>
  <w:style w:type="paragraph" w:styleId="Bezodstpw">
    <w:name w:val="No Spacing"/>
    <w:qFormat/>
    <w:pPr>
      <w:suppressAutoHyphens/>
    </w:pPr>
    <w:rPr>
      <w:rFonts w:ascii="Calibri" w:eastAsia="Calibri" w:hAnsi="Calibri"/>
      <w:sz w:val="22"/>
      <w:szCs w:val="22"/>
      <w:lang w:eastAsia="ar-SA"/>
    </w:rPr>
  </w:style>
  <w:style w:type="paragraph" w:styleId="Tytu">
    <w:name w:val="Title"/>
    <w:basedOn w:val="Normalny"/>
    <w:next w:val="Podtytu"/>
    <w:qFormat/>
    <w:pPr>
      <w:jc w:val="center"/>
    </w:pPr>
    <w:rPr>
      <w:b/>
      <w:sz w:val="20"/>
      <w:lang w:val="x-none"/>
    </w:rPr>
  </w:style>
  <w:style w:type="paragraph" w:styleId="Podtytu">
    <w:name w:val="Subtitle"/>
    <w:basedOn w:val="Normalny"/>
    <w:next w:val="Normalny"/>
    <w:qFormat/>
    <w:pPr>
      <w:spacing w:after="60"/>
      <w:jc w:val="center"/>
    </w:pPr>
    <w:rPr>
      <w:rFonts w:ascii="Cambria" w:hAnsi="Cambria" w:cs="Cambria"/>
      <w:sz w:val="24"/>
      <w:szCs w:val="24"/>
      <w:lang w:val="x-none"/>
    </w:rPr>
  </w:style>
  <w:style w:type="paragraph" w:customStyle="1" w:styleId="Zwykytekst1">
    <w:name w:val="Zwykły tekst1"/>
    <w:basedOn w:val="Normalny"/>
    <w:rPr>
      <w:rFonts w:ascii="Courier New" w:hAnsi="Courier New" w:cs="Courier New"/>
      <w:sz w:val="20"/>
    </w:rPr>
  </w:style>
  <w:style w:type="paragraph" w:customStyle="1" w:styleId="Zwykytekst2">
    <w:name w:val="Zwykły tekst2"/>
    <w:basedOn w:val="Normalny"/>
    <w:rPr>
      <w:rFonts w:ascii="Courier New" w:hAnsi="Courier New" w:cs="Courier New"/>
      <w:sz w:val="20"/>
      <w:lang w:val="x-none"/>
    </w:rPr>
  </w:style>
  <w:style w:type="paragraph" w:styleId="Akapitzlist">
    <w:name w:val="List Paragraph"/>
    <w:basedOn w:val="Normalny"/>
    <w:qFormat/>
    <w:pPr>
      <w:ind w:left="708"/>
    </w:pPr>
  </w:style>
  <w:style w:type="paragraph" w:customStyle="1" w:styleId="Tekstpodstawowy21">
    <w:name w:val="Tekst podstawowy 21"/>
    <w:basedOn w:val="Normalny"/>
    <w:pPr>
      <w:tabs>
        <w:tab w:val="left" w:pos="426"/>
      </w:tabs>
      <w:jc w:val="both"/>
    </w:pPr>
    <w:rPr>
      <w:sz w:val="24"/>
    </w:rPr>
  </w:style>
  <w:style w:type="paragraph" w:styleId="Tekstdymka">
    <w:name w:val="Balloon Text"/>
    <w:basedOn w:val="Normalny"/>
    <w:rPr>
      <w:rFonts w:ascii="Segoe UI" w:hAnsi="Segoe UI" w:cs="Segoe UI"/>
      <w:sz w:val="18"/>
      <w:szCs w:val="18"/>
    </w:rPr>
  </w:style>
  <w:style w:type="paragraph" w:customStyle="1" w:styleId="Textbody">
    <w:name w:val="Text body"/>
    <w:basedOn w:val="Normalny"/>
    <w:pPr>
      <w:widowControl w:val="0"/>
      <w:spacing w:after="120"/>
      <w:textAlignment w:val="baseline"/>
    </w:pPr>
    <w:rPr>
      <w:rFonts w:eastAsia="WenQuanYi Zen Hei" w:cs="Mangal"/>
      <w:kern w:val="1"/>
      <w:sz w:val="24"/>
      <w:szCs w:val="24"/>
      <w:lang w:eastAsia="hi-IN" w:bidi="hi-IN"/>
    </w:rPr>
  </w:style>
  <w:style w:type="paragraph" w:customStyle="1" w:styleId="Style7">
    <w:name w:val="Style7"/>
    <w:basedOn w:val="Normalny"/>
    <w:pPr>
      <w:widowControl w:val="0"/>
      <w:autoSpaceDE w:val="0"/>
      <w:spacing w:line="293" w:lineRule="exact"/>
      <w:ind w:hanging="317"/>
      <w:jc w:val="both"/>
      <w:textAlignment w:val="baseline"/>
    </w:pPr>
    <w:rPr>
      <w:rFonts w:ascii="Arial Unicode MS" w:eastAsia="Arial Unicode MS" w:hAnsi="Arial Unicode MS" w:cs="Arial Unicode MS"/>
      <w:kern w:val="1"/>
      <w:sz w:val="24"/>
      <w:szCs w:val="24"/>
      <w:lang w:eastAsia="hi-IN" w:bidi="hi-IN"/>
    </w:rPr>
  </w:style>
  <w:style w:type="paragraph" w:customStyle="1" w:styleId="Tekstkomentarza1">
    <w:name w:val="Tekst komentarza1"/>
    <w:basedOn w:val="Normalny"/>
    <w:rPr>
      <w:sz w:val="20"/>
    </w:rPr>
  </w:style>
  <w:style w:type="paragraph" w:styleId="Tematkomentarza">
    <w:name w:val="annotation subject"/>
    <w:basedOn w:val="Tekstkomentarza1"/>
    <w:next w:val="Tekstkomentarza1"/>
    <w:rPr>
      <w:b/>
      <w:bCs/>
    </w:rPr>
  </w:style>
  <w:style w:type="paragraph" w:customStyle="1" w:styleId="v1msonormal">
    <w:name w:val="v1msonormal"/>
    <w:basedOn w:val="Normalny"/>
    <w:rsid w:val="00B2720B"/>
    <w:pPr>
      <w:suppressAutoHyphens w:val="0"/>
      <w:spacing w:before="100" w:beforeAutospacing="1" w:after="100" w:afterAutospacing="1"/>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264675">
      <w:bodyDiv w:val="1"/>
      <w:marLeft w:val="0"/>
      <w:marRight w:val="0"/>
      <w:marTop w:val="0"/>
      <w:marBottom w:val="0"/>
      <w:divBdr>
        <w:top w:val="none" w:sz="0" w:space="0" w:color="auto"/>
        <w:left w:val="none" w:sz="0" w:space="0" w:color="auto"/>
        <w:bottom w:val="none" w:sz="0" w:space="0" w:color="auto"/>
        <w:right w:val="none" w:sz="0" w:space="0" w:color="auto"/>
      </w:divBdr>
    </w:div>
    <w:div w:id="174491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45F94-7F2B-4024-9AEE-8EB03031D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19</Pages>
  <Words>7329</Words>
  <Characters>43978</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Beata</cp:lastModifiedBy>
  <cp:revision>21</cp:revision>
  <cp:lastPrinted>2023-05-11T12:02:00Z</cp:lastPrinted>
  <dcterms:created xsi:type="dcterms:W3CDTF">2023-02-15T12:57:00Z</dcterms:created>
  <dcterms:modified xsi:type="dcterms:W3CDTF">2025-11-18T12:32:00Z</dcterms:modified>
</cp:coreProperties>
</file>